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>физическая культура и спорт</w:t>
      </w:r>
    </w:p>
    <w:p w:rsidR="00413D2E" w:rsidRPr="00475289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D3C0C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Pr="004D3C0C">
        <w:rPr>
          <w:rFonts w:ascii="Times New Roman" w:eastAsia="Times New Roman" w:hAnsi="Times New Roman"/>
          <w:bCs/>
          <w:sz w:val="24"/>
          <w:szCs w:val="24"/>
          <w:lang w:eastAsia="ru-RU"/>
        </w:rPr>
        <w:t>.03.0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4D3C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ФИЗИЧЕСКАЯ КУЛЬТУРА</w:t>
      </w:r>
    </w:p>
    <w:p w:rsidR="00413D2E" w:rsidRPr="00475289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D3C0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СПОРТИВНАЯ ПОДГОТОВКА</w:t>
      </w:r>
      <w:r w:rsidRPr="004D3C0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13D2E" w:rsidRPr="00475289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13D2E" w:rsidRPr="003C2BF1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BF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413D2E" w:rsidRPr="00475289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13D2E" w:rsidRPr="003C2BF1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BF1"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413D2E" w:rsidRDefault="00413D2E" w:rsidP="00413D2E">
      <w:pPr>
        <w:widowControl w:val="0"/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13D2E" w:rsidRPr="00DB597C" w:rsidRDefault="00413D2E" w:rsidP="00413D2E">
      <w:pPr>
        <w:widowControl w:val="0"/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1. назначение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413D2E" w:rsidRPr="00835312" w:rsidRDefault="00413D2E" w:rsidP="00413D2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5312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«Физическая культура и спорт» является одним из компонентов </w:t>
      </w:r>
      <w:proofErr w:type="gramStart"/>
      <w:r w:rsidRPr="00835312">
        <w:rPr>
          <w:rFonts w:ascii="Times New Roman" w:eastAsia="Times New Roman" w:hAnsi="Times New Roman"/>
          <w:sz w:val="24"/>
          <w:szCs w:val="24"/>
          <w:lang w:eastAsia="ru-RU"/>
        </w:rPr>
        <w:t>универсального</w:t>
      </w:r>
      <w:proofErr w:type="gramEnd"/>
      <w:r w:rsidRPr="00835312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бакалавриата. </w:t>
      </w:r>
    </w:p>
    <w:p w:rsidR="00413D2E" w:rsidRPr="006F6FEA" w:rsidRDefault="00413D2E" w:rsidP="00413D2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35312">
        <w:rPr>
          <w:rFonts w:ascii="Times New Roman" w:eastAsia="Times New Roman" w:hAnsi="Times New Roman"/>
          <w:sz w:val="24"/>
          <w:szCs w:val="24"/>
          <w:lang w:eastAsia="ru-RU"/>
        </w:rPr>
        <w:t>Систематизирующей идеей дисциплины «Физическая культура и спорт» является формирование у специалистов компетенций, позволяющих поддерживать уровень физической подготовки, обеспечивающий полноценную деятельность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и приобретение у</w:t>
      </w:r>
      <w:r w:rsidRPr="00835312">
        <w:rPr>
          <w:rFonts w:ascii="Times New Roman" w:eastAsia="Times New Roman" w:hAnsi="Times New Roman"/>
          <w:sz w:val="24"/>
          <w:szCs w:val="24"/>
          <w:lang w:eastAsia="ru-RU"/>
        </w:rPr>
        <w:t>мени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835312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ва</w:t>
      </w:r>
      <w:r w:rsidRPr="00835312">
        <w:rPr>
          <w:rFonts w:ascii="Times New Roman" w:eastAsia="Times New Roman" w:hAnsi="Times New Roman"/>
          <w:sz w:val="24"/>
          <w:szCs w:val="24"/>
          <w:lang w:eastAsia="ru-RU"/>
        </w:rPr>
        <w:t>ть основные физические качества с учетом индивидуальных особенностей, спортивной направленности и мест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3531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проведения.  Дисциплина предназначена для студентов 1 курса бакалавриата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3D2E" w:rsidRDefault="00413D2E" w:rsidP="00413D2E">
      <w:pPr>
        <w:widowControl w:val="0"/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13D2E" w:rsidRPr="00DB597C" w:rsidRDefault="00413D2E" w:rsidP="00413D2E">
      <w:pPr>
        <w:widowControl w:val="0"/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ДИСЦИПЛИНЫ</w:t>
      </w:r>
    </w:p>
    <w:p w:rsidR="00413D2E" w:rsidRPr="00DB597C" w:rsidRDefault="00413D2E" w:rsidP="00413D2E">
      <w:pPr>
        <w:widowControl w:val="0"/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413D2E" w:rsidRPr="00425FD0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</w:t>
      </w:r>
      <w:r w:rsidRPr="00625456">
        <w:rPr>
          <w:rFonts w:ascii="Times New Roman" w:hAnsi="Times New Roman"/>
          <w:sz w:val="24"/>
          <w:szCs w:val="24"/>
        </w:rPr>
        <w:t>ставит своей целью</w:t>
      </w:r>
      <w:r w:rsidRPr="00425FD0">
        <w:rPr>
          <w:rFonts w:ascii="Times New Roman" w:hAnsi="Times New Roman"/>
          <w:sz w:val="28"/>
          <w:szCs w:val="28"/>
        </w:rPr>
        <w:t xml:space="preserve"> </w:t>
      </w:r>
      <w:r w:rsidRPr="00425FD0">
        <w:rPr>
          <w:rFonts w:ascii="Times New Roman" w:hAnsi="Times New Roman"/>
          <w:sz w:val="24"/>
          <w:szCs w:val="24"/>
        </w:rPr>
        <w:t>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413D2E" w:rsidRPr="00625456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25456"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413D2E" w:rsidRPr="00425FD0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425FD0">
        <w:rPr>
          <w:rFonts w:ascii="Times New Roman" w:hAnsi="Times New Roman"/>
          <w:sz w:val="24"/>
          <w:szCs w:val="24"/>
        </w:rPr>
        <w:t>- создание условий для понимания социальной значимости физической культуры и её роли в развитии личности и подготовки обучающихся к профессиональной деятельности;</w:t>
      </w:r>
    </w:p>
    <w:p w:rsidR="00413D2E" w:rsidRPr="00425FD0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425FD0">
        <w:rPr>
          <w:rFonts w:ascii="Times New Roman" w:hAnsi="Times New Roman"/>
          <w:sz w:val="24"/>
          <w:szCs w:val="24"/>
        </w:rPr>
        <w:t>- формирование у обучающихся системы знаний научно-биологических, педагогических и практических основ физической культуры и здорового образа жизни;</w:t>
      </w:r>
    </w:p>
    <w:p w:rsidR="00413D2E" w:rsidRPr="00425FD0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425FD0">
        <w:rPr>
          <w:rFonts w:ascii="Times New Roman" w:hAnsi="Times New Roman"/>
          <w:sz w:val="24"/>
          <w:szCs w:val="24"/>
        </w:rPr>
        <w:t xml:space="preserve">- формирование у </w:t>
      </w:r>
      <w:proofErr w:type="gramStart"/>
      <w:r w:rsidRPr="00425FD0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25FD0">
        <w:rPr>
          <w:rFonts w:ascii="Times New Roman" w:hAnsi="Times New Roman"/>
          <w:sz w:val="24"/>
          <w:szCs w:val="24"/>
        </w:rPr>
        <w:t xml:space="preserve"> мотивационно-ценностного отношения к физической культуре, установки на здоровый стиль жизни, физическое совершенствование и самовоспитание привычки к регулярным занятиям  физическими упражнениями и спортом;</w:t>
      </w:r>
    </w:p>
    <w:p w:rsidR="00413D2E" w:rsidRPr="00425FD0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425FD0">
        <w:rPr>
          <w:rFonts w:ascii="Times New Roman" w:hAnsi="Times New Roman"/>
          <w:sz w:val="24"/>
          <w:szCs w:val="24"/>
        </w:rPr>
        <w:t xml:space="preserve">- овладение </w:t>
      </w:r>
      <w:proofErr w:type="gramStart"/>
      <w:r w:rsidRPr="00425FD0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425FD0">
        <w:rPr>
          <w:rFonts w:ascii="Times New Roman" w:hAnsi="Times New Roman"/>
          <w:sz w:val="24"/>
          <w:szCs w:val="24"/>
        </w:rPr>
        <w:t xml:space="preserve"> системой практических умений и навыков, обеспечивающих сохранение и укрепление здоровья, психическое благополучие, развитие и совершенствование  психофизических способностей, качеств и свойств личности, самоопределение в физической культуре и спорте;</w:t>
      </w:r>
    </w:p>
    <w:p w:rsidR="00413D2E" w:rsidRPr="00425FD0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425FD0">
        <w:rPr>
          <w:rFonts w:ascii="Times New Roman" w:hAnsi="Times New Roman"/>
          <w:sz w:val="24"/>
          <w:szCs w:val="24"/>
        </w:rPr>
        <w:lastRenderedPageBreak/>
        <w:t xml:space="preserve">- приобретение обучающимися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быту; </w:t>
      </w:r>
    </w:p>
    <w:p w:rsidR="00413D2E" w:rsidRPr="00425FD0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425FD0">
        <w:rPr>
          <w:rFonts w:ascii="Times New Roman" w:hAnsi="Times New Roman"/>
          <w:sz w:val="24"/>
          <w:szCs w:val="24"/>
        </w:rPr>
        <w:t xml:space="preserve">- создание основы для творческого и методически обоснованного использования </w:t>
      </w:r>
      <w:proofErr w:type="gramStart"/>
      <w:r w:rsidRPr="00425FD0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425FD0">
        <w:rPr>
          <w:rFonts w:ascii="Times New Roman" w:hAnsi="Times New Roman"/>
          <w:sz w:val="24"/>
          <w:szCs w:val="24"/>
        </w:rPr>
        <w:t xml:space="preserve"> физкультурно-спортивной деятельности в целях последующих жизненных и профессиональных достижений.</w:t>
      </w:r>
    </w:p>
    <w:p w:rsid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1500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5FD0">
        <w:rPr>
          <w:rFonts w:ascii="Times New Roman" w:eastAsia="Times New Roman" w:hAnsi="Times New Roman"/>
          <w:b/>
          <w:sz w:val="24"/>
          <w:szCs w:val="24"/>
          <w:lang w:eastAsia="ru-RU"/>
        </w:rPr>
        <w:t>УК-7</w:t>
      </w:r>
      <w:r w:rsidRPr="00425FD0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413D2E" w:rsidRPr="00425FD0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FD0">
        <w:rPr>
          <w:rFonts w:ascii="Times New Roman" w:eastAsia="Times New Roman" w:hAnsi="Times New Roman"/>
          <w:sz w:val="24"/>
          <w:szCs w:val="24"/>
          <w:lang w:eastAsia="ru-RU"/>
        </w:rPr>
        <w:t xml:space="preserve">УК.7.1. Умеет использовать средства и методы физической культуры, необходимые для планирования и реализации  </w:t>
      </w:r>
      <w:proofErr w:type="spellStart"/>
      <w:r w:rsidRPr="00425FD0">
        <w:rPr>
          <w:rFonts w:ascii="Times New Roman" w:eastAsia="Times New Roman" w:hAnsi="Times New Roman"/>
          <w:sz w:val="24"/>
          <w:szCs w:val="24"/>
          <w:lang w:eastAsia="ru-RU"/>
        </w:rPr>
        <w:t>физкультурно</w:t>
      </w:r>
      <w:proofErr w:type="spellEnd"/>
      <w:r w:rsidRPr="00425FD0">
        <w:rPr>
          <w:rFonts w:ascii="Times New Roman" w:eastAsia="Times New Roman" w:hAnsi="Times New Roman"/>
          <w:sz w:val="24"/>
          <w:szCs w:val="24"/>
          <w:lang w:eastAsia="ru-RU"/>
        </w:rPr>
        <w:t xml:space="preserve"> - педагогической деятельности.</w:t>
      </w:r>
    </w:p>
    <w:p w:rsid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FD0">
        <w:rPr>
          <w:rFonts w:ascii="Times New Roman" w:eastAsia="Times New Roman" w:hAnsi="Times New Roman"/>
          <w:sz w:val="24"/>
          <w:szCs w:val="24"/>
          <w:lang w:eastAsia="ru-RU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413D2E" w:rsidRPr="00B43B84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113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43B8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ОПК-6. </w:t>
      </w:r>
      <w:proofErr w:type="gramStart"/>
      <w:r w:rsidRPr="00B43B84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B43B8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формировать осознанное отношение занимающихся к физкультурно-спортивной деятельности, мотивационно-ценностные ориентации и установки наведение здорового образа</w:t>
      </w:r>
    </w:p>
    <w:p w:rsidR="00413D2E" w:rsidRPr="00425FD0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3B84">
        <w:rPr>
          <w:rFonts w:ascii="Times New Roman" w:eastAsia="Times New Roman" w:hAnsi="Times New Roman"/>
          <w:sz w:val="24"/>
          <w:szCs w:val="24"/>
          <w:lang w:eastAsia="ru-RU"/>
        </w:rPr>
        <w:t>ОПК.6.1. Демонстрирует знания методов формирования мотивационных ценностных ориентаций занимающихся и установки на ведения ими здорового образа жизни</w:t>
      </w:r>
    </w:p>
    <w:tbl>
      <w:tblPr>
        <w:tblpPr w:leftFromText="180" w:rightFromText="180" w:vertAnchor="text" w:horzAnchor="margin" w:tblpY="178"/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250"/>
        <w:gridCol w:w="1862"/>
        <w:gridCol w:w="2759"/>
        <w:gridCol w:w="1996"/>
      </w:tblGrid>
      <w:tr w:rsidR="00413D2E" w:rsidRPr="00AE1500" w:rsidTr="00372F2D">
        <w:tc>
          <w:tcPr>
            <w:tcW w:w="816" w:type="dxa"/>
            <w:shd w:val="clear" w:color="auto" w:fill="auto"/>
          </w:tcPr>
          <w:p w:rsidR="00413D2E" w:rsidRPr="00AE1500" w:rsidRDefault="00413D2E" w:rsidP="00372F2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1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50" w:type="dxa"/>
            <w:shd w:val="clear" w:color="auto" w:fill="auto"/>
          </w:tcPr>
          <w:p w:rsidR="00413D2E" w:rsidRPr="00AE1500" w:rsidRDefault="00413D2E" w:rsidP="00372F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1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AE1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413D2E" w:rsidRPr="00AE1500" w:rsidRDefault="00413D2E" w:rsidP="00372F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1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862" w:type="dxa"/>
            <w:shd w:val="clear" w:color="auto" w:fill="auto"/>
          </w:tcPr>
          <w:p w:rsidR="00413D2E" w:rsidRPr="00AE1500" w:rsidRDefault="00413D2E" w:rsidP="00372F2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413D2E" w:rsidRPr="00AE1500" w:rsidRDefault="00413D2E" w:rsidP="00372F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</w:tcPr>
          <w:p w:rsidR="00413D2E" w:rsidRPr="00AE1500" w:rsidRDefault="00413D2E" w:rsidP="00372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1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96" w:type="dxa"/>
          </w:tcPr>
          <w:p w:rsidR="00413D2E" w:rsidRPr="00AE1500" w:rsidRDefault="00413D2E" w:rsidP="00372F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1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413D2E" w:rsidRPr="00AE1500" w:rsidTr="00372F2D">
        <w:trPr>
          <w:trHeight w:val="3139"/>
        </w:trPr>
        <w:tc>
          <w:tcPr>
            <w:tcW w:w="816" w:type="dxa"/>
            <w:shd w:val="clear" w:color="auto" w:fill="auto"/>
          </w:tcPr>
          <w:p w:rsidR="00413D2E" w:rsidRPr="00AE1500" w:rsidRDefault="00413D2E" w:rsidP="00372F2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150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50" w:type="dxa"/>
            <w:shd w:val="clear" w:color="auto" w:fill="auto"/>
          </w:tcPr>
          <w:p w:rsidR="00413D2E" w:rsidRPr="00AE1500" w:rsidRDefault="00413D2E" w:rsidP="00372F2D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1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необходимый уровень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знаний мотивационных методов к ведению здорового образа жизни занимающихся, средств и методов физической культуры, а так же </w:t>
            </w:r>
            <w:r w:rsidRPr="00AE1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двигательных умений и навыков, необходимых для реализации </w:t>
            </w:r>
            <w:r>
              <w:t xml:space="preserve"> </w:t>
            </w:r>
            <w:r w:rsidRPr="00B43B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 в различных звеньях системы физического воспитания</w:t>
            </w:r>
          </w:p>
        </w:tc>
        <w:tc>
          <w:tcPr>
            <w:tcW w:w="1862" w:type="dxa"/>
            <w:shd w:val="clear" w:color="auto" w:fill="auto"/>
          </w:tcPr>
          <w:p w:rsidR="00413D2E" w:rsidRDefault="00413D2E" w:rsidP="00372F2D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УК.7.1.</w:t>
            </w:r>
          </w:p>
          <w:p w:rsidR="00413D2E" w:rsidRDefault="00413D2E" w:rsidP="00372F2D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УК.7.2.</w:t>
            </w:r>
          </w:p>
          <w:p w:rsidR="00413D2E" w:rsidRPr="00AE1500" w:rsidRDefault="00413D2E" w:rsidP="00372F2D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ОПК.6.1.</w:t>
            </w:r>
          </w:p>
        </w:tc>
        <w:tc>
          <w:tcPr>
            <w:tcW w:w="2758" w:type="dxa"/>
          </w:tcPr>
          <w:p w:rsidR="00413D2E" w:rsidRPr="00835312" w:rsidRDefault="00413D2E" w:rsidP="00372F2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5312">
              <w:rPr>
                <w:rFonts w:ascii="Times New Roman" w:hAnsi="Times New Roman"/>
                <w:sz w:val="24"/>
                <w:szCs w:val="24"/>
              </w:rPr>
              <w:t>практический метод</w:t>
            </w:r>
          </w:p>
          <w:p w:rsidR="00413D2E" w:rsidRPr="00835312" w:rsidRDefault="00413D2E" w:rsidP="00372F2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5312">
              <w:rPr>
                <w:rFonts w:ascii="Times New Roman" w:hAnsi="Times New Roman"/>
                <w:sz w:val="24"/>
                <w:szCs w:val="24"/>
              </w:rPr>
              <w:t>наглядный метод</w:t>
            </w:r>
          </w:p>
          <w:p w:rsidR="00413D2E" w:rsidRPr="00835312" w:rsidRDefault="00413D2E" w:rsidP="00372F2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5312">
              <w:rPr>
                <w:rFonts w:ascii="Times New Roman" w:hAnsi="Times New Roman"/>
                <w:sz w:val="24"/>
                <w:szCs w:val="24"/>
              </w:rPr>
              <w:t>словесный метод</w:t>
            </w:r>
          </w:p>
          <w:p w:rsidR="00413D2E" w:rsidRPr="00835312" w:rsidRDefault="00413D2E" w:rsidP="00372F2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5312">
              <w:rPr>
                <w:rFonts w:ascii="Times New Roman" w:hAnsi="Times New Roman"/>
                <w:sz w:val="24"/>
                <w:szCs w:val="24"/>
              </w:rPr>
              <w:t>репродуктивный метод</w:t>
            </w:r>
          </w:p>
          <w:p w:rsidR="00413D2E" w:rsidRPr="00835312" w:rsidRDefault="00413D2E" w:rsidP="00372F2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5312">
              <w:rPr>
                <w:rFonts w:ascii="Times New Roman" w:hAnsi="Times New Roman"/>
                <w:sz w:val="24"/>
                <w:szCs w:val="24"/>
              </w:rPr>
              <w:t>методы строго регламентированного упражнения</w:t>
            </w:r>
          </w:p>
          <w:p w:rsidR="00413D2E" w:rsidRDefault="00413D2E" w:rsidP="00372F2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5312">
              <w:rPr>
                <w:rFonts w:ascii="Times New Roman" w:hAnsi="Times New Roman"/>
                <w:sz w:val="24"/>
                <w:szCs w:val="24"/>
              </w:rPr>
              <w:t>методы частично регламентированного упражнения</w:t>
            </w:r>
          </w:p>
          <w:p w:rsidR="00413D2E" w:rsidRPr="00835312" w:rsidRDefault="00413D2E" w:rsidP="00372F2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35312">
              <w:rPr>
                <w:rFonts w:ascii="Times New Roman" w:hAnsi="Times New Roman"/>
                <w:sz w:val="24"/>
                <w:szCs w:val="24"/>
              </w:rPr>
              <w:t>соревновательный метод</w:t>
            </w:r>
          </w:p>
        </w:tc>
        <w:tc>
          <w:tcPr>
            <w:tcW w:w="1996" w:type="dxa"/>
          </w:tcPr>
          <w:p w:rsidR="00413D2E" w:rsidRPr="00835312" w:rsidRDefault="00413D2E" w:rsidP="00372F2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8353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рактико-ориентированное задание</w:t>
            </w:r>
          </w:p>
          <w:p w:rsidR="00413D2E" w:rsidRPr="00835312" w:rsidRDefault="00413D2E" w:rsidP="00372F2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53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</w:t>
            </w:r>
          </w:p>
          <w:p w:rsidR="00413D2E" w:rsidRPr="00AE1500" w:rsidRDefault="00413D2E" w:rsidP="00372F2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53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в системе </w:t>
            </w:r>
            <w:proofErr w:type="spellStart"/>
            <w:r w:rsidRPr="008353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Moodle</w:t>
            </w:r>
            <w:proofErr w:type="spellEnd"/>
          </w:p>
        </w:tc>
      </w:tr>
    </w:tbl>
    <w:p w:rsidR="00413D2E" w:rsidRPr="00DB597C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13D2E" w:rsidRPr="00DB597C" w:rsidRDefault="00413D2E" w:rsidP="00413D2E">
      <w:pPr>
        <w:widowControl w:val="0"/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Руководитель и преподаватели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дисциплины</w:t>
      </w:r>
    </w:p>
    <w:p w:rsidR="00413D2E" w:rsidRPr="00AF338B" w:rsidRDefault="00413D2E" w:rsidP="00413D2E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Руководитель:</w:t>
      </w:r>
      <w:r w:rsidRPr="00AF338B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Жемчуг Ю.С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кафедры </w:t>
      </w:r>
      <w:r w:rsidRPr="009353D0">
        <w:rPr>
          <w:rFonts w:ascii="Times New Roman" w:eastAsia="Times New Roman" w:hAnsi="Times New Roman"/>
          <w:sz w:val="24"/>
          <w:szCs w:val="24"/>
          <w:lang w:eastAsia="ru-RU"/>
        </w:rPr>
        <w:t>теоретических основ физической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3D2E" w:rsidRPr="00DB597C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13D2E" w:rsidRPr="00DB597C" w:rsidRDefault="00413D2E" w:rsidP="00413D2E">
      <w:pPr>
        <w:widowControl w:val="0"/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2.4. Статус образовательного модуля</w:t>
      </w:r>
    </w:p>
    <w:p w:rsid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FD0">
        <w:rPr>
          <w:rFonts w:ascii="Times New Roman" w:eastAsia="Times New Roman" w:hAnsi="Times New Roman"/>
          <w:sz w:val="24"/>
          <w:szCs w:val="24"/>
          <w:lang w:eastAsia="ru-RU"/>
        </w:rPr>
        <w:t>Дисциплина «Физическая культура и спорт» изучается на 1 курсе бакалавриата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3D2E" w:rsidRPr="00425FD0" w:rsidRDefault="00413D2E" w:rsidP="00413D2E">
      <w:pPr>
        <w:widowControl w:val="0"/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5FD0">
        <w:rPr>
          <w:rFonts w:ascii="Times New Roman" w:eastAsia="Times New Roman" w:hAnsi="Times New Roman"/>
          <w:sz w:val="24"/>
          <w:szCs w:val="24"/>
          <w:lang w:eastAsia="ru-RU"/>
        </w:rPr>
        <w:t>Дисциплины по физической культуре базируются на знаниях и умениях, полученных при освоении предмета «Физическая культура и спорт» в общеобразовательной школе.</w:t>
      </w:r>
    </w:p>
    <w:p w:rsidR="00413D2E" w:rsidRPr="00DB597C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13D2E" w:rsidRDefault="00413D2E" w:rsidP="00413D2E"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72</w:t>
      </w:r>
      <w:r w:rsidRPr="001847DB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часа /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1847D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847DB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1847D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3D2E" w:rsidRDefault="00413D2E">
      <w:pPr>
        <w:spacing w:after="160" w:line="259" w:lineRule="auto"/>
      </w:pPr>
      <w:r>
        <w:br w:type="page"/>
      </w:r>
    </w:p>
    <w:p w:rsidR="00372F2D" w:rsidRPr="00372F2D" w:rsidRDefault="00372F2D" w:rsidP="00D10DD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372F2D" w:rsidRPr="00372F2D" w:rsidRDefault="00372F2D" w:rsidP="00D10DD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372F2D" w:rsidRPr="00372F2D" w:rsidRDefault="00372F2D" w:rsidP="00D10DD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372F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ЧЕЛОВЕК, ОБЩЕСТВО, КУЛЬТУРА</w:t>
      </w:r>
      <w:r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372F2D" w:rsidRPr="00372F2D" w:rsidRDefault="00372F2D" w:rsidP="00D10D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372F2D" w:rsidRPr="00372F2D" w:rsidRDefault="00372F2D" w:rsidP="00D10DDC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>49.03.01 «Физическая культура»</w:t>
      </w:r>
    </w:p>
    <w:p w:rsidR="00372F2D" w:rsidRPr="00372F2D" w:rsidRDefault="00372F2D" w:rsidP="00D10D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372F2D" w:rsidRPr="00372F2D" w:rsidRDefault="00372F2D" w:rsidP="00D10DDC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>«Спортивная подготовка»</w:t>
      </w:r>
    </w:p>
    <w:p w:rsidR="00372F2D" w:rsidRPr="00372F2D" w:rsidRDefault="00372F2D" w:rsidP="00D10D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квалификация выпускника - </w:t>
      </w:r>
    </w:p>
    <w:p w:rsidR="00372F2D" w:rsidRPr="00372F2D" w:rsidRDefault="00372F2D" w:rsidP="00D10DDC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372F2D" w:rsidRPr="00372F2D" w:rsidRDefault="00372F2D" w:rsidP="00D10DD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372F2D" w:rsidRPr="00372F2D" w:rsidRDefault="00372F2D" w:rsidP="00D10DDC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372F2D" w:rsidRPr="00372F2D" w:rsidRDefault="00372F2D" w:rsidP="00372F2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72F2D" w:rsidRPr="00372F2D" w:rsidRDefault="00372F2D" w:rsidP="00372F2D">
      <w:pPr>
        <w:numPr>
          <w:ilvl w:val="0"/>
          <w:numId w:val="6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Toc1"/>
      <w:r w:rsidRPr="00372F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НАЗНАЧЕНИЕ МОДУЛЯ</w:t>
      </w:r>
      <w:bookmarkEnd w:id="0"/>
    </w:p>
    <w:p w:rsidR="00372F2D" w:rsidRPr="00372F2D" w:rsidRDefault="00372F2D" w:rsidP="00372F2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_Toc2"/>
      <w:r w:rsidRPr="00372F2D">
        <w:rPr>
          <w:rFonts w:ascii="Times New Roman" w:hAnsi="Times New Roman"/>
          <w:sz w:val="24"/>
          <w:szCs w:val="24"/>
        </w:rPr>
        <w:t xml:space="preserve">Модуль «Человек, общество, культура» является одним из компонентов </w:t>
      </w:r>
      <w:proofErr w:type="gramStart"/>
      <w:r w:rsidRPr="00372F2D">
        <w:rPr>
          <w:rFonts w:ascii="Times New Roman" w:hAnsi="Times New Roman"/>
          <w:sz w:val="24"/>
          <w:szCs w:val="24"/>
        </w:rPr>
        <w:t>универсального</w:t>
      </w:r>
      <w:proofErr w:type="gramEnd"/>
      <w:r w:rsidRPr="00372F2D">
        <w:rPr>
          <w:rFonts w:ascii="Times New Roman" w:hAnsi="Times New Roman"/>
          <w:sz w:val="24"/>
          <w:szCs w:val="24"/>
        </w:rPr>
        <w:t xml:space="preserve"> бакалавриата. </w:t>
      </w:r>
    </w:p>
    <w:p w:rsidR="00372F2D" w:rsidRPr="00372F2D" w:rsidRDefault="00372F2D" w:rsidP="00372F2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72F2D">
        <w:rPr>
          <w:rFonts w:ascii="Times New Roman" w:hAnsi="Times New Roman"/>
          <w:sz w:val="24"/>
          <w:szCs w:val="24"/>
        </w:rPr>
        <w:t>Систематизирующей идеей модуля «Человек, общество, культура» является комплексный подход к пониманию человека как единству его разных ипостасей: социальной и духовной. 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«Безопасность жизнедеятельности»; 2) «История», «Нормативно-правовое обеспечение профессиональной деятельности»; 3) «Культурология», «Русский язык и культура речи», Мировая художественная культура».</w:t>
      </w:r>
    </w:p>
    <w:p w:rsidR="00372F2D" w:rsidRPr="00372F2D" w:rsidRDefault="00372F2D" w:rsidP="00372F2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72F2D">
        <w:rPr>
          <w:rFonts w:ascii="Times New Roman" w:hAnsi="Times New Roman"/>
          <w:sz w:val="24"/>
          <w:szCs w:val="24"/>
        </w:rPr>
        <w:t>Модуль «Человек, общество, культура» направлен на подготовку бакалавров непедагогических направлений подготовки, обладающего расширенным спектром общекультурных компетенций, связанных с социально-правовыми и историко-культурными  аспектами программы модуля в соответствии Федеральными государственными образовательными стандартами высшего образования.</w:t>
      </w:r>
    </w:p>
    <w:p w:rsidR="00372F2D" w:rsidRPr="00372F2D" w:rsidRDefault="00372F2D" w:rsidP="00372F2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72F2D">
        <w:rPr>
          <w:rFonts w:ascii="Times New Roman" w:hAnsi="Times New Roman"/>
          <w:sz w:val="24"/>
          <w:szCs w:val="24"/>
        </w:rPr>
        <w:t xml:space="preserve">Модуль предназначен для студентов 1-2 курсов бакалавриата, формирующих компетенции «универсального бакалавра» и расширяющих кругозор в области </w:t>
      </w:r>
      <w:proofErr w:type="spellStart"/>
      <w:r w:rsidRPr="00372F2D">
        <w:rPr>
          <w:rFonts w:ascii="Times New Roman" w:hAnsi="Times New Roman"/>
          <w:sz w:val="24"/>
          <w:szCs w:val="24"/>
        </w:rPr>
        <w:t>социогуманитарных</w:t>
      </w:r>
      <w:proofErr w:type="spellEnd"/>
      <w:r w:rsidRPr="00372F2D">
        <w:rPr>
          <w:rFonts w:ascii="Times New Roman" w:hAnsi="Times New Roman"/>
          <w:sz w:val="24"/>
          <w:szCs w:val="24"/>
        </w:rPr>
        <w:t xml:space="preserve"> и правовых знаний</w:t>
      </w:r>
    </w:p>
    <w:p w:rsidR="00372F2D" w:rsidRPr="00372F2D" w:rsidRDefault="00372F2D" w:rsidP="00372F2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72F2D">
        <w:rPr>
          <w:rFonts w:ascii="Times New Roman" w:hAnsi="Times New Roman"/>
          <w:sz w:val="24"/>
          <w:szCs w:val="24"/>
        </w:rPr>
        <w:t xml:space="preserve">Реализация модуля осуществляется в условиях сетевого взаимодействия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</w:t>
      </w:r>
      <w:proofErr w:type="gramStart"/>
      <w:r w:rsidRPr="00372F2D">
        <w:rPr>
          <w:rFonts w:ascii="Times New Roman" w:hAnsi="Times New Roman"/>
          <w:sz w:val="24"/>
          <w:szCs w:val="24"/>
        </w:rPr>
        <w:t>мобильность</w:t>
      </w:r>
      <w:proofErr w:type="gramEnd"/>
      <w:r w:rsidRPr="00372F2D">
        <w:rPr>
          <w:rFonts w:ascii="Times New Roman" w:hAnsi="Times New Roman"/>
          <w:sz w:val="24"/>
          <w:szCs w:val="24"/>
        </w:rPr>
        <w:t xml:space="preserve"> как студентов, так и преподавателей модуля.</w:t>
      </w:r>
    </w:p>
    <w:p w:rsidR="00372F2D" w:rsidRPr="00372F2D" w:rsidRDefault="00372F2D" w:rsidP="00D10DDC">
      <w:pPr>
        <w:numPr>
          <w:ilvl w:val="0"/>
          <w:numId w:val="6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ХАРАКТЕРИСТИКА МОДУЛЯ</w:t>
      </w:r>
      <w:bookmarkEnd w:id="1"/>
    </w:p>
    <w:p w:rsidR="00372F2D" w:rsidRPr="00372F2D" w:rsidRDefault="00372F2D" w:rsidP="00D10DDC">
      <w:pPr>
        <w:spacing w:after="0" w:line="240" w:lineRule="auto"/>
        <w:ind w:firstLine="709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" w:name="_Toc3"/>
      <w:r w:rsidRPr="00372F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Образовательные цели и задачи</w:t>
      </w:r>
      <w:bookmarkEnd w:id="2"/>
    </w:p>
    <w:p w:rsidR="00372F2D" w:rsidRPr="00372F2D" w:rsidRDefault="00372F2D" w:rsidP="00D10DDC">
      <w:pPr>
        <w:spacing w:after="0" w:line="240" w:lineRule="auto"/>
        <w:ind w:firstLine="709"/>
        <w:outlineLvl w:val="1"/>
        <w:rPr>
          <w:rFonts w:ascii="Times New Roman" w:hAnsi="Times New Roman"/>
          <w:sz w:val="24"/>
          <w:szCs w:val="24"/>
        </w:rPr>
      </w:pPr>
      <w:bookmarkStart w:id="3" w:name="_Toc4"/>
      <w:r w:rsidRPr="00372F2D">
        <w:rPr>
          <w:rFonts w:ascii="Times New Roman" w:hAnsi="Times New Roman"/>
          <w:sz w:val="24"/>
          <w:szCs w:val="24"/>
        </w:rPr>
        <w:t>Модуль ставит своей целью создать условия для эффективного формирования и развития общекультурных компетенций бакалавров, включения обучающихся в социокультурное пространство специального и профессионального образования.</w:t>
      </w:r>
    </w:p>
    <w:p w:rsidR="00372F2D" w:rsidRPr="00372F2D" w:rsidRDefault="00372F2D" w:rsidP="00D10DDC">
      <w:pPr>
        <w:spacing w:after="0" w:line="240" w:lineRule="auto"/>
        <w:ind w:firstLine="709"/>
        <w:outlineLvl w:val="1"/>
        <w:rPr>
          <w:rFonts w:ascii="Times New Roman" w:hAnsi="Times New Roman"/>
          <w:sz w:val="24"/>
          <w:szCs w:val="24"/>
        </w:rPr>
      </w:pPr>
      <w:r w:rsidRPr="00372F2D"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372F2D" w:rsidRPr="00372F2D" w:rsidRDefault="00372F2D" w:rsidP="00D10DDC">
      <w:pPr>
        <w:spacing w:after="0" w:line="240" w:lineRule="auto"/>
        <w:ind w:firstLine="709"/>
        <w:outlineLvl w:val="1"/>
        <w:rPr>
          <w:rFonts w:ascii="Times New Roman" w:hAnsi="Times New Roman"/>
          <w:sz w:val="24"/>
          <w:szCs w:val="24"/>
        </w:rPr>
      </w:pPr>
      <w:r w:rsidRPr="00372F2D">
        <w:rPr>
          <w:rFonts w:ascii="Times New Roman" w:hAnsi="Times New Roman"/>
          <w:sz w:val="24"/>
          <w:szCs w:val="24"/>
        </w:rPr>
        <w:t>Способствовать пониманию социальных, культурно-исторических особенностей и закономерностей развития современного общества;</w:t>
      </w:r>
    </w:p>
    <w:p w:rsidR="00372F2D" w:rsidRPr="00372F2D" w:rsidRDefault="00372F2D" w:rsidP="00D10DDC">
      <w:pPr>
        <w:spacing w:after="0" w:line="240" w:lineRule="auto"/>
        <w:ind w:firstLine="709"/>
        <w:outlineLvl w:val="1"/>
        <w:rPr>
          <w:rFonts w:ascii="Times New Roman" w:hAnsi="Times New Roman"/>
          <w:sz w:val="24"/>
          <w:szCs w:val="24"/>
        </w:rPr>
      </w:pPr>
      <w:r w:rsidRPr="00372F2D">
        <w:rPr>
          <w:rFonts w:ascii="Times New Roman" w:hAnsi="Times New Roman"/>
          <w:sz w:val="24"/>
          <w:szCs w:val="24"/>
        </w:rPr>
        <w:t>Формировать профессионально-личностную позицию приоритетности нравственных, правовых и этических норм и требований профессиональной этики;</w:t>
      </w:r>
    </w:p>
    <w:p w:rsidR="00372F2D" w:rsidRPr="00372F2D" w:rsidRDefault="00372F2D" w:rsidP="00D10DDC">
      <w:pPr>
        <w:spacing w:after="0" w:line="240" w:lineRule="auto"/>
        <w:ind w:firstLine="709"/>
        <w:outlineLvl w:val="1"/>
        <w:rPr>
          <w:rFonts w:ascii="Times New Roman" w:hAnsi="Times New Roman"/>
          <w:sz w:val="24"/>
          <w:szCs w:val="24"/>
        </w:rPr>
      </w:pPr>
      <w:r w:rsidRPr="00372F2D">
        <w:rPr>
          <w:rFonts w:ascii="Times New Roman" w:hAnsi="Times New Roman"/>
          <w:sz w:val="24"/>
          <w:szCs w:val="24"/>
        </w:rPr>
        <w:lastRenderedPageBreak/>
        <w:t>Способствовать формированию «человека культуры», овладению общей, языковой и коммуникативной культурой;</w:t>
      </w:r>
    </w:p>
    <w:p w:rsidR="00372F2D" w:rsidRPr="00372F2D" w:rsidRDefault="00372F2D" w:rsidP="00D10DDC">
      <w:pPr>
        <w:spacing w:after="0" w:line="240" w:lineRule="auto"/>
        <w:ind w:firstLine="709"/>
        <w:outlineLvl w:val="1"/>
        <w:rPr>
          <w:rFonts w:ascii="Times New Roman" w:hAnsi="Times New Roman"/>
          <w:sz w:val="24"/>
          <w:szCs w:val="24"/>
        </w:rPr>
      </w:pPr>
      <w:r w:rsidRPr="00372F2D">
        <w:rPr>
          <w:rFonts w:ascii="Times New Roman" w:hAnsi="Times New Roman"/>
          <w:sz w:val="24"/>
          <w:szCs w:val="24"/>
        </w:rPr>
        <w:t>Формировать готовность к обеспечению охраны жизни и здоровья людей и использованию приемов оказания первой помощи пострадавшим при неотложных состояниях;</w:t>
      </w:r>
    </w:p>
    <w:p w:rsidR="00372F2D" w:rsidRPr="00372F2D" w:rsidRDefault="00372F2D" w:rsidP="00D10DDC">
      <w:pPr>
        <w:spacing w:after="0" w:line="240" w:lineRule="auto"/>
        <w:ind w:firstLine="709"/>
        <w:outlineLvl w:val="1"/>
        <w:rPr>
          <w:rFonts w:ascii="Times New Roman" w:hAnsi="Times New Roman"/>
          <w:sz w:val="24"/>
          <w:szCs w:val="24"/>
        </w:rPr>
      </w:pPr>
      <w:r w:rsidRPr="00372F2D">
        <w:rPr>
          <w:rFonts w:ascii="Times New Roman" w:hAnsi="Times New Roman"/>
          <w:sz w:val="24"/>
          <w:szCs w:val="24"/>
        </w:rPr>
        <w:t>Способствовать формированию у студентов готовности к самообразованию и социально-профессиональной мобильности в поликультурном пространстве.</w:t>
      </w:r>
    </w:p>
    <w:p w:rsidR="00372F2D" w:rsidRPr="00372F2D" w:rsidRDefault="00372F2D" w:rsidP="00D10DDC">
      <w:pPr>
        <w:spacing w:after="0" w:line="240" w:lineRule="auto"/>
        <w:ind w:firstLine="709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72F2D" w:rsidRPr="00372F2D" w:rsidRDefault="00372F2D" w:rsidP="00D10DDC">
      <w:pPr>
        <w:numPr>
          <w:ilvl w:val="1"/>
          <w:numId w:val="6"/>
        </w:numPr>
        <w:spacing w:after="0" w:line="240" w:lineRule="auto"/>
        <w:ind w:firstLine="709"/>
        <w:contextualSpacing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 (ОР) выпускника</w:t>
      </w:r>
      <w:bookmarkEnd w:id="3"/>
    </w:p>
    <w:p w:rsidR="00372F2D" w:rsidRDefault="00372F2D" w:rsidP="00372F2D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7629" w:rsidRP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7629">
        <w:rPr>
          <w:rFonts w:ascii="Times New Roman" w:hAnsi="Times New Roman"/>
          <w:b/>
          <w:sz w:val="24"/>
          <w:szCs w:val="24"/>
        </w:rPr>
        <w:t>УК-2</w:t>
      </w:r>
      <w:r w:rsidRPr="00657629">
        <w:rPr>
          <w:rFonts w:ascii="Times New Roman" w:hAnsi="Times New Roman"/>
          <w:sz w:val="24"/>
          <w:szCs w:val="24"/>
        </w:rPr>
        <w:t>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657629" w:rsidRP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7629">
        <w:rPr>
          <w:rFonts w:ascii="Times New Roman" w:hAnsi="Times New Roman"/>
          <w:sz w:val="24"/>
          <w:szCs w:val="24"/>
        </w:rPr>
        <w:t>УК.2.1. Демонстрирует знание правовых норм достижения поставленной цели в сфере реализации проекта</w:t>
      </w:r>
    </w:p>
    <w:p w:rsidR="00657629" w:rsidRP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57629" w:rsidRP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7629">
        <w:rPr>
          <w:rFonts w:ascii="Times New Roman" w:hAnsi="Times New Roman"/>
          <w:b/>
          <w:sz w:val="24"/>
          <w:szCs w:val="24"/>
        </w:rPr>
        <w:t>УК-4.</w:t>
      </w:r>
      <w:r w:rsidRPr="00657629">
        <w:rPr>
          <w:rFonts w:ascii="Times New Roman" w:hAnsi="Times New Roman"/>
          <w:sz w:val="24"/>
          <w:szCs w:val="24"/>
        </w:rPr>
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657629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Pr="00657629">
        <w:rPr>
          <w:rFonts w:ascii="Times New Roman" w:hAnsi="Times New Roman"/>
          <w:sz w:val="24"/>
          <w:szCs w:val="24"/>
        </w:rPr>
        <w:t>ых</w:t>
      </w:r>
      <w:proofErr w:type="spellEnd"/>
      <w:r w:rsidRPr="00657629">
        <w:rPr>
          <w:rFonts w:ascii="Times New Roman" w:hAnsi="Times New Roman"/>
          <w:sz w:val="24"/>
          <w:szCs w:val="24"/>
        </w:rPr>
        <w:t>) языке(ах)</w:t>
      </w:r>
    </w:p>
    <w:p w:rsidR="00657629" w:rsidRP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7629">
        <w:rPr>
          <w:rFonts w:ascii="Times New Roman" w:hAnsi="Times New Roman"/>
          <w:sz w:val="24"/>
          <w:szCs w:val="24"/>
        </w:rPr>
        <w:t>УК.4.4. Создает на русском языке грамотные и непротиворечивые письменные тексты реферативного характера</w:t>
      </w:r>
    </w:p>
    <w:p w:rsidR="00657629" w:rsidRP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7629">
        <w:rPr>
          <w:rFonts w:ascii="Times New Roman" w:hAnsi="Times New Roman"/>
          <w:sz w:val="24"/>
          <w:szCs w:val="24"/>
        </w:rPr>
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</w:r>
    </w:p>
    <w:p w:rsidR="00657629" w:rsidRP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57629" w:rsidRP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7629">
        <w:rPr>
          <w:rFonts w:ascii="Times New Roman" w:hAnsi="Times New Roman"/>
          <w:b/>
          <w:sz w:val="24"/>
          <w:szCs w:val="24"/>
        </w:rPr>
        <w:t>УК-5</w:t>
      </w:r>
      <w:r w:rsidRPr="0065762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65762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657629">
        <w:rPr>
          <w:rFonts w:ascii="Times New Roman" w:hAnsi="Times New Roman"/>
          <w:sz w:val="24"/>
          <w:szCs w:val="24"/>
        </w:rPr>
        <w:t xml:space="preserve"> воспринимать межкультурное разнообразие общества в социально-историческом, этическом и философском контекстах.</w:t>
      </w:r>
    </w:p>
    <w:p w:rsidR="00657629" w:rsidRP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7629">
        <w:rPr>
          <w:rFonts w:ascii="Times New Roman" w:hAnsi="Times New Roman"/>
          <w:sz w:val="24"/>
          <w:szCs w:val="24"/>
        </w:rPr>
        <w:t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</w:r>
    </w:p>
    <w:p w:rsidR="00657629" w:rsidRP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7629">
        <w:rPr>
          <w:rFonts w:ascii="Times New Roman" w:hAnsi="Times New Roman"/>
          <w:sz w:val="24"/>
          <w:szCs w:val="24"/>
        </w:rPr>
        <w:t xml:space="preserve">УК.5.2. </w:t>
      </w:r>
      <w:proofErr w:type="gramStart"/>
      <w:r w:rsidRPr="00657629">
        <w:rPr>
          <w:rFonts w:ascii="Times New Roman" w:hAnsi="Times New Roman"/>
          <w:sz w:val="24"/>
          <w:szCs w:val="24"/>
        </w:rPr>
        <w:t xml:space="preserve">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социально-историческом, этическом и философском контекстах </w:t>
      </w:r>
      <w:proofErr w:type="gramEnd"/>
    </w:p>
    <w:p w:rsidR="00657629" w:rsidRP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7629">
        <w:rPr>
          <w:rFonts w:ascii="Times New Roman" w:hAnsi="Times New Roman"/>
          <w:sz w:val="24"/>
          <w:szCs w:val="24"/>
        </w:rPr>
        <w:t>УК.5.3. Умеет выстраивать взаимодействие с учетом национальных и социокультурных особенностей</w:t>
      </w:r>
    </w:p>
    <w:p w:rsidR="00657629" w:rsidRP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57629" w:rsidRPr="00657629" w:rsidRDefault="00657629" w:rsidP="0065762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7629">
        <w:rPr>
          <w:rFonts w:ascii="Times New Roman" w:eastAsia="Times New Roman" w:hAnsi="Times New Roman"/>
          <w:b/>
          <w:sz w:val="24"/>
          <w:szCs w:val="24"/>
          <w:lang w:eastAsia="ru-RU"/>
        </w:rPr>
        <w:t>УК-8</w:t>
      </w:r>
      <w:r w:rsidRPr="0065762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657629">
        <w:rPr>
          <w:rFonts w:ascii="Times New Roman" w:eastAsia="Times New Roman" w:hAnsi="Times New Roman"/>
          <w:sz w:val="24"/>
          <w:szCs w:val="24"/>
          <w:lang w:eastAsia="ru-RU"/>
        </w:rPr>
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развития, общества, в том числе при угрозе и возникновении чрезвычайных ситуаций и военных конфликтов</w:t>
      </w:r>
      <w:proofErr w:type="gramEnd"/>
    </w:p>
    <w:p w:rsidR="00657629" w:rsidRP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7629">
        <w:rPr>
          <w:rFonts w:ascii="Times New Roman" w:hAnsi="Times New Roman"/>
          <w:sz w:val="24"/>
          <w:szCs w:val="24"/>
        </w:rPr>
        <w:t>УК.8.1.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</w:r>
    </w:p>
    <w:p w:rsidR="00657629" w:rsidRP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7629">
        <w:rPr>
          <w:rFonts w:ascii="Times New Roman" w:hAnsi="Times New Roman"/>
          <w:sz w:val="24"/>
          <w:szCs w:val="24"/>
        </w:rPr>
        <w:t>УК.8.2. Умеет обеспечивать безопасность, в том числе при угрозе возникновении чрезвычайных ситуаций и военных конфликтов</w:t>
      </w:r>
    </w:p>
    <w:p w:rsid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7629">
        <w:rPr>
          <w:rFonts w:ascii="Times New Roman" w:hAnsi="Times New Roman"/>
          <w:sz w:val="24"/>
          <w:szCs w:val="24"/>
        </w:rPr>
        <w:t>УК.8.3. Оценивает степень потенциальной опасности и использует средства индивидуальной и коллективной защиты</w:t>
      </w:r>
    </w:p>
    <w:p w:rsid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356C8" w:rsidRPr="004356C8" w:rsidRDefault="004356C8" w:rsidP="004356C8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56C8">
        <w:rPr>
          <w:rFonts w:ascii="Times New Roman" w:hAnsi="Times New Roman"/>
          <w:b/>
          <w:sz w:val="24"/>
          <w:szCs w:val="24"/>
        </w:rPr>
        <w:t>УК-9.</w:t>
      </w:r>
      <w:r w:rsidRPr="004356C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356C8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4356C8">
        <w:rPr>
          <w:rFonts w:ascii="Times New Roman" w:hAnsi="Times New Roman"/>
          <w:sz w:val="24"/>
          <w:szCs w:val="24"/>
        </w:rPr>
        <w:t xml:space="preserve"> принимать обоснованные экономические решения в различных областях жизнедеятельности</w:t>
      </w:r>
    </w:p>
    <w:p w:rsidR="004356C8" w:rsidRPr="004356C8" w:rsidRDefault="004356C8" w:rsidP="004356C8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56C8">
        <w:rPr>
          <w:rFonts w:ascii="Times New Roman" w:hAnsi="Times New Roman"/>
          <w:sz w:val="24"/>
          <w:szCs w:val="24"/>
        </w:rPr>
        <w:t xml:space="preserve">УК.9.1. Умеет применять экономические и финансовые знания для анализа деятельности подразделений организации и компании в целом </w:t>
      </w:r>
    </w:p>
    <w:p w:rsidR="004356C8" w:rsidRDefault="004356C8" w:rsidP="004356C8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56C8">
        <w:rPr>
          <w:rFonts w:ascii="Times New Roman" w:hAnsi="Times New Roman"/>
          <w:sz w:val="24"/>
          <w:szCs w:val="24"/>
        </w:rPr>
        <w:lastRenderedPageBreak/>
        <w:t>УК.9.2. Владеет современными инструментами разработки и принятия управленческих решений на основе экономических и финансовых знаний</w:t>
      </w:r>
    </w:p>
    <w:p w:rsidR="004356C8" w:rsidRPr="00657629" w:rsidRDefault="004356C8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57629" w:rsidRP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7629">
        <w:rPr>
          <w:rFonts w:ascii="Times New Roman" w:hAnsi="Times New Roman"/>
          <w:b/>
          <w:sz w:val="24"/>
          <w:szCs w:val="24"/>
        </w:rPr>
        <w:t>УК-10</w:t>
      </w:r>
      <w:r w:rsidRPr="0065762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657629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657629">
        <w:rPr>
          <w:rFonts w:ascii="Times New Roman" w:hAnsi="Times New Roman"/>
          <w:sz w:val="24"/>
          <w:szCs w:val="24"/>
        </w:rPr>
        <w:t xml:space="preserve"> формировать нетерпимое отношение к коррупционному поведению</w:t>
      </w:r>
    </w:p>
    <w:p w:rsidR="00657629" w:rsidRP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7629">
        <w:rPr>
          <w:rFonts w:ascii="Times New Roman" w:hAnsi="Times New Roman"/>
          <w:sz w:val="24"/>
          <w:szCs w:val="24"/>
        </w:rPr>
        <w:t xml:space="preserve">УК-10.1. Демонстрирует знание антикоррупционного законодательства. </w:t>
      </w:r>
    </w:p>
    <w:p w:rsidR="00657629" w:rsidRP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7629">
        <w:rPr>
          <w:rFonts w:ascii="Times New Roman" w:hAnsi="Times New Roman"/>
          <w:sz w:val="24"/>
          <w:szCs w:val="24"/>
        </w:rPr>
        <w:t>УК.10.2. Демонстрирует умение правильно толковать правовые нормы, используемые в антикоррупционном законодательстве.</w:t>
      </w:r>
    </w:p>
    <w:p w:rsidR="00657629" w:rsidRP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7629">
        <w:rPr>
          <w:rFonts w:ascii="Times New Roman" w:hAnsi="Times New Roman"/>
          <w:sz w:val="24"/>
          <w:szCs w:val="24"/>
        </w:rPr>
        <w:t>УК.10.3. Демонстрирует навыки  давать оценку коррупционному поведению и применять на практике антикоррупционное законодательство</w:t>
      </w:r>
    </w:p>
    <w:p w:rsidR="00657629" w:rsidRPr="00657629" w:rsidRDefault="00657629" w:rsidP="0065762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57629" w:rsidRPr="00657629" w:rsidRDefault="00657629" w:rsidP="0065762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7629">
        <w:rPr>
          <w:rFonts w:ascii="Times New Roman" w:eastAsia="Times New Roman" w:hAnsi="Times New Roman"/>
          <w:b/>
          <w:sz w:val="24"/>
          <w:szCs w:val="24"/>
          <w:lang w:eastAsia="ru-RU"/>
        </w:rPr>
        <w:t>ОПК-7.</w:t>
      </w:r>
      <w:r w:rsidRPr="006576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657629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657629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соблюдение техники безопасности, профилактику травматизма, оказывать первую доврачебную помощь</w:t>
      </w:r>
    </w:p>
    <w:p w:rsidR="00657629" w:rsidRPr="00657629" w:rsidRDefault="00657629" w:rsidP="0065762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7629">
        <w:rPr>
          <w:rFonts w:ascii="Times New Roman" w:eastAsia="Times New Roman" w:hAnsi="Times New Roman"/>
          <w:sz w:val="24"/>
          <w:szCs w:val="24"/>
          <w:lang w:eastAsia="ru-RU"/>
        </w:rPr>
        <w:t>ОПК.7.1. Демонстрирует знания техники безопасности методов профилактики травматизма и приемов доврачебной помощи</w:t>
      </w:r>
    </w:p>
    <w:p w:rsidR="00657629" w:rsidRPr="00657629" w:rsidRDefault="00657629" w:rsidP="0065762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7629">
        <w:rPr>
          <w:rFonts w:ascii="Times New Roman" w:eastAsia="Times New Roman" w:hAnsi="Times New Roman"/>
          <w:sz w:val="24"/>
          <w:szCs w:val="24"/>
          <w:lang w:eastAsia="ru-RU"/>
        </w:rPr>
        <w:t>ОПК.7.2. Осуществляет разработку и реализацию инструкций по технике безопасности и методов профилактики травматизма</w:t>
      </w:r>
    </w:p>
    <w:p w:rsidR="00657629" w:rsidRPr="00657629" w:rsidRDefault="00657629" w:rsidP="0065762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color w:val="000000"/>
          <w:sz w:val="24"/>
          <w:szCs w:val="24"/>
          <w:lang w:bidi="ru-RU"/>
        </w:rPr>
      </w:pPr>
    </w:p>
    <w:p w:rsidR="00657629" w:rsidRPr="00657629" w:rsidRDefault="00657629" w:rsidP="0065762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657629">
        <w:rPr>
          <w:rFonts w:ascii="Times New Roman" w:hAnsi="Times New Roman"/>
          <w:b/>
          <w:color w:val="000000"/>
          <w:sz w:val="24"/>
          <w:szCs w:val="24"/>
          <w:lang w:bidi="ru-RU"/>
        </w:rPr>
        <w:t>ОПК-12.</w:t>
      </w:r>
      <w:r w:rsidRPr="00657629">
        <w:rPr>
          <w:rFonts w:ascii="Times New Roman" w:hAnsi="Times New Roman"/>
          <w:color w:val="000000"/>
          <w:sz w:val="24"/>
          <w:szCs w:val="24"/>
          <w:lang w:bidi="ru-RU"/>
        </w:rPr>
        <w:t xml:space="preserve"> </w:t>
      </w:r>
      <w:proofErr w:type="gramStart"/>
      <w:r w:rsidRPr="00657629">
        <w:rPr>
          <w:rFonts w:ascii="Times New Roman" w:hAnsi="Times New Roman"/>
          <w:color w:val="000000"/>
          <w:sz w:val="24"/>
          <w:szCs w:val="24"/>
          <w:lang w:bidi="ru-RU"/>
        </w:rPr>
        <w:t>Способен</w:t>
      </w:r>
      <w:proofErr w:type="gramEnd"/>
      <w:r w:rsidRPr="00657629">
        <w:rPr>
          <w:rFonts w:ascii="Times New Roman" w:hAnsi="Times New Roman"/>
          <w:color w:val="000000"/>
          <w:sz w:val="24"/>
          <w:szCs w:val="24"/>
          <w:lang w:bidi="ru-RU"/>
        </w:rPr>
        <w:t xml:space="preserve"> осуществлять профессиональную деятельность в соответствии с нормативными правовыми актами сферы физической культуры и спорта и нормами профессиональной этики.</w:t>
      </w:r>
    </w:p>
    <w:p w:rsidR="00657629" w:rsidRPr="00657629" w:rsidRDefault="00657629" w:rsidP="0065762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657629">
        <w:rPr>
          <w:rFonts w:ascii="Times New Roman" w:hAnsi="Times New Roman"/>
          <w:color w:val="000000"/>
          <w:sz w:val="24"/>
          <w:szCs w:val="24"/>
          <w:lang w:bidi="ru-RU"/>
        </w:rPr>
        <w:t>ОПК.12.1. Демонстрирует знания нормативно-правовых актов в сфере образования и норм профессиональной этики</w:t>
      </w:r>
    </w:p>
    <w:p w:rsidR="00657629" w:rsidRPr="00657629" w:rsidRDefault="00657629" w:rsidP="0065762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657629">
        <w:rPr>
          <w:rFonts w:ascii="Times New Roman" w:hAnsi="Times New Roman"/>
          <w:color w:val="000000"/>
          <w:sz w:val="24"/>
          <w:szCs w:val="24"/>
          <w:lang w:bidi="ru-RU"/>
        </w:rPr>
        <w:t>ОПК.12.2. Строит образовательные отношения в соответствии с правовыми и этическими нормами профессиональной деятельности</w:t>
      </w:r>
    </w:p>
    <w:p w:rsidR="00657629" w:rsidRPr="00657629" w:rsidRDefault="00657629" w:rsidP="0065762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2377"/>
        <w:gridCol w:w="1827"/>
        <w:gridCol w:w="2261"/>
        <w:gridCol w:w="2292"/>
      </w:tblGrid>
      <w:tr w:rsidR="00657629" w:rsidRPr="00657629" w:rsidTr="00425C86">
        <w:tc>
          <w:tcPr>
            <w:tcW w:w="813" w:type="dxa"/>
            <w:shd w:val="clear" w:color="auto" w:fill="auto"/>
          </w:tcPr>
          <w:p w:rsidR="00657629" w:rsidRPr="00657629" w:rsidRDefault="00657629" w:rsidP="006576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77" w:type="dxa"/>
            <w:shd w:val="clear" w:color="auto" w:fill="auto"/>
          </w:tcPr>
          <w:p w:rsidR="00657629" w:rsidRPr="00657629" w:rsidRDefault="00657629" w:rsidP="00657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6576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657629" w:rsidRPr="00657629" w:rsidRDefault="00657629" w:rsidP="00657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827" w:type="dxa"/>
            <w:shd w:val="clear" w:color="auto" w:fill="auto"/>
          </w:tcPr>
          <w:p w:rsidR="00657629" w:rsidRPr="00657629" w:rsidRDefault="00657629" w:rsidP="0065762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657629" w:rsidRPr="00657629" w:rsidRDefault="00657629" w:rsidP="006576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</w:tcPr>
          <w:p w:rsidR="00657629" w:rsidRPr="00657629" w:rsidRDefault="00657629" w:rsidP="00657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92" w:type="dxa"/>
          </w:tcPr>
          <w:p w:rsidR="00657629" w:rsidRPr="00657629" w:rsidRDefault="00657629" w:rsidP="00657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657629" w:rsidRPr="00657629" w:rsidTr="00425C86">
        <w:tc>
          <w:tcPr>
            <w:tcW w:w="813" w:type="dxa"/>
            <w:shd w:val="clear" w:color="auto" w:fill="auto"/>
          </w:tcPr>
          <w:p w:rsidR="00657629" w:rsidRPr="00657629" w:rsidRDefault="00657629" w:rsidP="006576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5762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77" w:type="dxa"/>
            <w:shd w:val="clear" w:color="auto" w:fill="auto"/>
          </w:tcPr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Pr="00657629">
              <w:rPr>
                <w:rFonts w:ascii="Times New Roman" w:hAnsi="Times New Roman"/>
                <w:sz w:val="24"/>
                <w:szCs w:val="24"/>
              </w:rPr>
              <w:t xml:space="preserve"> осуществлять социальное взаимодействие и реализовывать свою роль в команде при  определении круга задач в рамках поставленной цели и выборе оптимальных способов их решения, исходя из действующих правовых норм, имеющихся ресурсов и ограничений</w:t>
            </w:r>
          </w:p>
        </w:tc>
        <w:tc>
          <w:tcPr>
            <w:tcW w:w="1827" w:type="dxa"/>
            <w:shd w:val="clear" w:color="auto" w:fill="auto"/>
          </w:tcPr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УК-2.1</w:t>
            </w:r>
          </w:p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УК-10.1</w:t>
            </w:r>
          </w:p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УК-10.2</w:t>
            </w:r>
          </w:p>
          <w:p w:rsidR="00657629" w:rsidRDefault="00657629" w:rsidP="0065762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УК-10.3</w:t>
            </w:r>
          </w:p>
          <w:p w:rsidR="00CB7225" w:rsidRPr="00CB7225" w:rsidRDefault="00CB7225" w:rsidP="00CB7225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225">
              <w:rPr>
                <w:rFonts w:ascii="Times New Roman" w:hAnsi="Times New Roman"/>
                <w:sz w:val="24"/>
                <w:szCs w:val="24"/>
              </w:rPr>
              <w:t>ОПК-12.1</w:t>
            </w:r>
          </w:p>
          <w:p w:rsidR="00CB7225" w:rsidRPr="00657629" w:rsidRDefault="00CB7225" w:rsidP="00CB7225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225">
              <w:rPr>
                <w:rFonts w:ascii="Times New Roman" w:hAnsi="Times New Roman"/>
                <w:sz w:val="24"/>
                <w:szCs w:val="24"/>
              </w:rPr>
              <w:t>ОПК-12.2</w:t>
            </w:r>
          </w:p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Интерактивные технологии,</w:t>
            </w:r>
          </w:p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Проблемное обучение</w:t>
            </w:r>
          </w:p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 xml:space="preserve">Интерактивная лекция (лекция с коллективным исследованием, лекция с решением конкретных ситуаций, лекция с элементами самостоятельной работы студентов, лекция с элементами обратной связи, лекция с эвристическими элементами, лекция-беседа), </w:t>
            </w:r>
            <w:r w:rsidRPr="00657629">
              <w:rPr>
                <w:rFonts w:ascii="Times New Roman" w:hAnsi="Times New Roman"/>
                <w:sz w:val="24"/>
                <w:szCs w:val="24"/>
              </w:rPr>
              <w:lastRenderedPageBreak/>
              <w:t>дискуссия, круглый стол, метод проектов</w:t>
            </w:r>
          </w:p>
        </w:tc>
        <w:tc>
          <w:tcPr>
            <w:tcW w:w="2292" w:type="dxa"/>
          </w:tcPr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lastRenderedPageBreak/>
              <w:t>Терминологический диктант</w:t>
            </w:r>
          </w:p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Доклад с презентацией</w:t>
            </w:r>
          </w:p>
          <w:p w:rsidR="00657629" w:rsidRPr="00425C86" w:rsidRDefault="00657629" w:rsidP="0065762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C86">
              <w:rPr>
                <w:rFonts w:ascii="Times New Roman" w:hAnsi="Times New Roman"/>
                <w:sz w:val="24"/>
                <w:szCs w:val="24"/>
              </w:rPr>
              <w:t>Экспертная оценка</w:t>
            </w:r>
          </w:p>
          <w:p w:rsidR="00657629" w:rsidRPr="00425C86" w:rsidRDefault="00657629" w:rsidP="00657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C86">
              <w:rPr>
                <w:rFonts w:ascii="Times New Roman" w:hAnsi="Times New Roman"/>
                <w:sz w:val="24"/>
                <w:szCs w:val="24"/>
              </w:rPr>
              <w:t>анализ нормативно-правовых актов</w:t>
            </w:r>
          </w:p>
          <w:p w:rsidR="00657629" w:rsidRPr="00425C86" w:rsidRDefault="00657629" w:rsidP="00657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C86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:rsidR="00657629" w:rsidRPr="00425C86" w:rsidRDefault="00657629" w:rsidP="00657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C86">
              <w:rPr>
                <w:rFonts w:ascii="Times New Roman" w:hAnsi="Times New Roman"/>
                <w:sz w:val="24"/>
                <w:szCs w:val="24"/>
              </w:rPr>
              <w:t>устный ответ</w:t>
            </w:r>
          </w:p>
          <w:p w:rsidR="00657629" w:rsidRPr="00425C86" w:rsidRDefault="00657629" w:rsidP="00657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C86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657629" w:rsidRPr="00657629" w:rsidRDefault="00657629" w:rsidP="00657629">
            <w:pPr>
              <w:spacing w:after="0" w:line="240" w:lineRule="auto"/>
              <w:jc w:val="center"/>
            </w:pPr>
            <w:r w:rsidRPr="00425C86">
              <w:rPr>
                <w:rFonts w:ascii="Times New Roman" w:hAnsi="Times New Roman"/>
                <w:sz w:val="24"/>
                <w:szCs w:val="24"/>
              </w:rPr>
              <w:t>эссе (реферат)</w:t>
            </w:r>
          </w:p>
        </w:tc>
      </w:tr>
      <w:tr w:rsidR="00657629" w:rsidRPr="00657629" w:rsidTr="00425C86">
        <w:tc>
          <w:tcPr>
            <w:tcW w:w="813" w:type="dxa"/>
            <w:shd w:val="clear" w:color="auto" w:fill="auto"/>
          </w:tcPr>
          <w:p w:rsidR="00657629" w:rsidRPr="00657629" w:rsidRDefault="00657629" w:rsidP="006576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5762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377" w:type="dxa"/>
            <w:shd w:val="clear" w:color="auto" w:fill="auto"/>
          </w:tcPr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57629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65762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знание социально значимых личностных качеств и методов их формирования у занимающихся</w:t>
            </w:r>
            <w:r w:rsidRPr="00657629">
              <w:rPr>
                <w:rFonts w:ascii="Times New Roman" w:hAnsi="Times New Roman"/>
                <w:sz w:val="24"/>
                <w:szCs w:val="24"/>
              </w:rPr>
              <w:t xml:space="preserve"> и способность осуществлять деловую коммуникацию в устной и письменной формах на государственном языке Российской Федерации</w:t>
            </w:r>
            <w:proofErr w:type="gramEnd"/>
          </w:p>
        </w:tc>
        <w:tc>
          <w:tcPr>
            <w:tcW w:w="1827" w:type="dxa"/>
            <w:shd w:val="clear" w:color="auto" w:fill="auto"/>
          </w:tcPr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УК-4.4</w:t>
            </w:r>
          </w:p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УК-4.5</w:t>
            </w:r>
          </w:p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</w:tcPr>
          <w:p w:rsidR="00657629" w:rsidRPr="00657629" w:rsidRDefault="00657629" w:rsidP="00657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поисковый и эвристический методы</w:t>
            </w:r>
          </w:p>
        </w:tc>
        <w:tc>
          <w:tcPr>
            <w:tcW w:w="2292" w:type="dxa"/>
          </w:tcPr>
          <w:p w:rsidR="00657629" w:rsidRPr="00657629" w:rsidRDefault="00657629" w:rsidP="00657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657629" w:rsidRPr="00657629" w:rsidRDefault="00657629" w:rsidP="00657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выступление</w:t>
            </w:r>
          </w:p>
          <w:p w:rsidR="00657629" w:rsidRPr="00657629" w:rsidRDefault="00657629" w:rsidP="00657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</w:tr>
      <w:tr w:rsidR="00657629" w:rsidRPr="00657629" w:rsidTr="00425C86">
        <w:tc>
          <w:tcPr>
            <w:tcW w:w="813" w:type="dxa"/>
            <w:shd w:val="clear" w:color="auto" w:fill="auto"/>
          </w:tcPr>
          <w:p w:rsidR="00657629" w:rsidRPr="00657629" w:rsidRDefault="00657629" w:rsidP="006576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5762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377" w:type="dxa"/>
            <w:shd w:val="clear" w:color="auto" w:fill="auto"/>
          </w:tcPr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57629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65762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знание социально значимых личностных качеств и методов их формирования у занимающихся</w:t>
            </w:r>
            <w:r w:rsidRPr="00657629">
              <w:rPr>
                <w:rFonts w:ascii="Times New Roman" w:hAnsi="Times New Roman"/>
                <w:sz w:val="24"/>
                <w:szCs w:val="24"/>
              </w:rPr>
              <w:t xml:space="preserve"> и способность воспринимать межкультурное разнообразие общества в социально-историческом, этическом и философском контекстах, применяя электронные средства сопровождения образовательного процесса</w:t>
            </w:r>
            <w:proofErr w:type="gramEnd"/>
          </w:p>
        </w:tc>
        <w:tc>
          <w:tcPr>
            <w:tcW w:w="1827" w:type="dxa"/>
            <w:shd w:val="clear" w:color="auto" w:fill="auto"/>
          </w:tcPr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УК-5.1</w:t>
            </w:r>
          </w:p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УК-5.2</w:t>
            </w:r>
          </w:p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УК-5.3</w:t>
            </w:r>
          </w:p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</w:tcPr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Интерактивная лекция; частично-поисковый, исследовательский, практический методы; дискуссия, метод проектов,</w:t>
            </w:r>
          </w:p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Проблемное обучение</w:t>
            </w:r>
          </w:p>
        </w:tc>
        <w:tc>
          <w:tcPr>
            <w:tcW w:w="2292" w:type="dxa"/>
          </w:tcPr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7629">
              <w:rPr>
                <w:rFonts w:ascii="Times New Roman" w:hAnsi="Times New Roman"/>
                <w:sz w:val="24"/>
                <w:szCs w:val="24"/>
              </w:rPr>
              <w:t>Кейс-задания</w:t>
            </w:r>
            <w:proofErr w:type="gramEnd"/>
          </w:p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Анализ текста</w:t>
            </w:r>
          </w:p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</w:tr>
      <w:tr w:rsidR="00657629" w:rsidRPr="00657629" w:rsidTr="00425C86">
        <w:tc>
          <w:tcPr>
            <w:tcW w:w="813" w:type="dxa"/>
            <w:shd w:val="clear" w:color="auto" w:fill="auto"/>
          </w:tcPr>
          <w:p w:rsidR="00657629" w:rsidRPr="00657629" w:rsidRDefault="00657629" w:rsidP="006576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5762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377" w:type="dxa"/>
            <w:shd w:val="clear" w:color="auto" w:fill="auto"/>
          </w:tcPr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Демонстрирует  способность</w:t>
            </w:r>
            <w:r w:rsidRPr="006576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 на основе</w:t>
            </w:r>
            <w:r w:rsidRPr="0065762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знаний нормативно-правовых актов в сфере образования и </w:t>
            </w:r>
            <w:r w:rsidRPr="0065762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lastRenderedPageBreak/>
              <w:t>норм профессиональной этики</w:t>
            </w:r>
            <w:r w:rsidRPr="006576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том числе при возникновении чрезвычайных ситуаций</w:t>
            </w:r>
          </w:p>
        </w:tc>
        <w:tc>
          <w:tcPr>
            <w:tcW w:w="1827" w:type="dxa"/>
            <w:shd w:val="clear" w:color="auto" w:fill="auto"/>
          </w:tcPr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lastRenderedPageBreak/>
              <w:t>УК-8.1</w:t>
            </w:r>
          </w:p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УК-8.2</w:t>
            </w:r>
          </w:p>
          <w:p w:rsidR="00657629" w:rsidRDefault="00657629" w:rsidP="0065762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УК-8.3</w:t>
            </w:r>
          </w:p>
          <w:p w:rsidR="004356C8" w:rsidRDefault="004356C8" w:rsidP="0065762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УК-9</w:t>
            </w:r>
            <w:r w:rsidRPr="004356C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356C8" w:rsidRPr="00657629" w:rsidRDefault="004356C8" w:rsidP="0065762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УК-9.2</w:t>
            </w:r>
          </w:p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ОПК-7.1</w:t>
            </w:r>
          </w:p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ОПК-7.2</w:t>
            </w:r>
          </w:p>
          <w:p w:rsidR="00657629" w:rsidRPr="00657629" w:rsidRDefault="00657629" w:rsidP="00425C86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_GoBack"/>
            <w:bookmarkEnd w:id="4"/>
          </w:p>
        </w:tc>
        <w:tc>
          <w:tcPr>
            <w:tcW w:w="2261" w:type="dxa"/>
          </w:tcPr>
          <w:p w:rsidR="00657629" w:rsidRPr="00657629" w:rsidRDefault="00657629" w:rsidP="00657629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 xml:space="preserve">Проблемное изложение, </w:t>
            </w:r>
            <w:proofErr w:type="gramStart"/>
            <w:r w:rsidRPr="00657629">
              <w:rPr>
                <w:rFonts w:ascii="Times New Roman" w:hAnsi="Times New Roman"/>
                <w:sz w:val="24"/>
                <w:szCs w:val="24"/>
              </w:rPr>
              <w:t>частично-поисковый</w:t>
            </w:r>
            <w:proofErr w:type="gramEnd"/>
            <w:r w:rsidRPr="00657629">
              <w:rPr>
                <w:rFonts w:ascii="Times New Roman" w:hAnsi="Times New Roman"/>
                <w:sz w:val="24"/>
                <w:szCs w:val="24"/>
              </w:rPr>
              <w:t>, исследовательский, практический</w:t>
            </w:r>
          </w:p>
        </w:tc>
        <w:tc>
          <w:tcPr>
            <w:tcW w:w="2292" w:type="dxa"/>
          </w:tcPr>
          <w:p w:rsidR="00657629" w:rsidRPr="00657629" w:rsidRDefault="00657629" w:rsidP="00657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7629">
              <w:rPr>
                <w:rFonts w:ascii="Times New Roman" w:hAnsi="Times New Roman"/>
                <w:sz w:val="24"/>
                <w:szCs w:val="24"/>
              </w:rPr>
              <w:t>Кейс-задачи</w:t>
            </w:r>
            <w:proofErr w:type="gramEnd"/>
            <w:r w:rsidRPr="00657629">
              <w:rPr>
                <w:rFonts w:ascii="Times New Roman" w:hAnsi="Times New Roman"/>
                <w:sz w:val="24"/>
                <w:szCs w:val="24"/>
              </w:rPr>
              <w:t xml:space="preserve">, контекстные задачи, отчет </w:t>
            </w:r>
            <w:proofErr w:type="spellStart"/>
            <w:r w:rsidRPr="00657629">
              <w:rPr>
                <w:rFonts w:ascii="Times New Roman" w:hAnsi="Times New Roman"/>
                <w:sz w:val="24"/>
                <w:szCs w:val="24"/>
              </w:rPr>
              <w:t>опрактической</w:t>
            </w:r>
            <w:proofErr w:type="spellEnd"/>
            <w:r w:rsidRPr="00657629">
              <w:rPr>
                <w:rFonts w:ascii="Times New Roman" w:hAnsi="Times New Roman"/>
                <w:sz w:val="24"/>
                <w:szCs w:val="24"/>
              </w:rPr>
              <w:t xml:space="preserve"> работе, тест, эссе, SWOT-анализ, проект отчеты о практической работе</w:t>
            </w:r>
          </w:p>
          <w:p w:rsidR="00657629" w:rsidRPr="00657629" w:rsidRDefault="00657629" w:rsidP="00657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  <w:p w:rsidR="00657629" w:rsidRPr="00657629" w:rsidRDefault="00657629" w:rsidP="00657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29">
              <w:rPr>
                <w:rFonts w:ascii="Times New Roman" w:hAnsi="Times New Roman"/>
                <w:sz w:val="24"/>
                <w:szCs w:val="24"/>
              </w:rPr>
              <w:lastRenderedPageBreak/>
              <w:t>Контрольная работа</w:t>
            </w:r>
          </w:p>
        </w:tc>
      </w:tr>
    </w:tbl>
    <w:p w:rsidR="00657629" w:rsidRPr="00657629" w:rsidRDefault="00657629" w:rsidP="0065762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7629" w:rsidRDefault="00657629" w:rsidP="00372F2D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72F2D" w:rsidRPr="00372F2D" w:rsidRDefault="00372F2D" w:rsidP="00372F2D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5" w:name="_Toc5"/>
    </w:p>
    <w:p w:rsidR="00372F2D" w:rsidRPr="00372F2D" w:rsidRDefault="00372F2D" w:rsidP="00372F2D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2.3. Руководители и разработчики модуля</w:t>
      </w:r>
      <w:bookmarkEnd w:id="5"/>
    </w:p>
    <w:p w:rsidR="00372F2D" w:rsidRPr="00372F2D" w:rsidRDefault="00372F2D" w:rsidP="0037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" w:name="_Toc6"/>
      <w:r w:rsidRPr="00372F2D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>Картавых</w:t>
      </w:r>
      <w:proofErr w:type="gramEnd"/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 xml:space="preserve"> Марина Анатольевна, д. </w:t>
      </w:r>
      <w:proofErr w:type="spellStart"/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>пед</w:t>
      </w:r>
      <w:proofErr w:type="spellEnd"/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>. н., доцент, зав. кафедрой физиологии и безопасности жизнедеятельности человека.</w:t>
      </w:r>
    </w:p>
    <w:p w:rsidR="00372F2D" w:rsidRPr="00372F2D" w:rsidRDefault="00372F2D" w:rsidP="0037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72F2D" w:rsidRPr="00372F2D" w:rsidRDefault="00372F2D" w:rsidP="00372F2D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372F2D">
        <w:rPr>
          <w:rFonts w:ascii="Times New Roman" w:hAnsi="Times New Roman"/>
          <w:sz w:val="24"/>
          <w:szCs w:val="24"/>
        </w:rPr>
        <w:t xml:space="preserve">Шляхов Михаил Юрьевич, к. </w:t>
      </w:r>
      <w:proofErr w:type="spellStart"/>
      <w:r w:rsidRPr="00372F2D">
        <w:rPr>
          <w:rFonts w:ascii="Times New Roman" w:hAnsi="Times New Roman"/>
          <w:sz w:val="24"/>
          <w:szCs w:val="24"/>
        </w:rPr>
        <w:t>истор</w:t>
      </w:r>
      <w:proofErr w:type="spellEnd"/>
      <w:r w:rsidRPr="00372F2D">
        <w:rPr>
          <w:rFonts w:ascii="Times New Roman" w:hAnsi="Times New Roman"/>
          <w:sz w:val="24"/>
          <w:szCs w:val="24"/>
        </w:rPr>
        <w:t>. н., доцент кафедры Истории России и вспомогательных исторических дисциплин.</w:t>
      </w:r>
    </w:p>
    <w:p w:rsidR="00372F2D" w:rsidRPr="00372F2D" w:rsidRDefault="00372F2D" w:rsidP="00372F2D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2F2D">
        <w:rPr>
          <w:rFonts w:ascii="Times New Roman" w:hAnsi="Times New Roman"/>
          <w:sz w:val="24"/>
          <w:szCs w:val="24"/>
        </w:rPr>
        <w:t>Комышкова</w:t>
      </w:r>
      <w:proofErr w:type="spellEnd"/>
      <w:r w:rsidRPr="00372F2D">
        <w:rPr>
          <w:rFonts w:ascii="Times New Roman" w:hAnsi="Times New Roman"/>
          <w:sz w:val="24"/>
          <w:szCs w:val="24"/>
        </w:rPr>
        <w:t xml:space="preserve"> Анна Дмитриевна, к. </w:t>
      </w:r>
      <w:proofErr w:type="spellStart"/>
      <w:r w:rsidRPr="00372F2D">
        <w:rPr>
          <w:rFonts w:ascii="Times New Roman" w:hAnsi="Times New Roman"/>
          <w:sz w:val="24"/>
          <w:szCs w:val="24"/>
        </w:rPr>
        <w:t>филол</w:t>
      </w:r>
      <w:proofErr w:type="spellEnd"/>
      <w:r w:rsidRPr="00372F2D">
        <w:rPr>
          <w:rFonts w:ascii="Times New Roman" w:hAnsi="Times New Roman"/>
          <w:sz w:val="24"/>
          <w:szCs w:val="24"/>
        </w:rPr>
        <w:t>. н., доцент кафедры  русского языка и культуры речи</w:t>
      </w:r>
    </w:p>
    <w:p w:rsidR="00372F2D" w:rsidRPr="00372F2D" w:rsidRDefault="00372F2D" w:rsidP="00372F2D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2F2D">
        <w:rPr>
          <w:rFonts w:ascii="Times New Roman" w:hAnsi="Times New Roman"/>
          <w:sz w:val="24"/>
          <w:szCs w:val="24"/>
        </w:rPr>
        <w:t>Картавых</w:t>
      </w:r>
      <w:proofErr w:type="gramEnd"/>
      <w:r w:rsidRPr="00372F2D">
        <w:rPr>
          <w:rFonts w:ascii="Times New Roman" w:hAnsi="Times New Roman"/>
          <w:sz w:val="24"/>
          <w:szCs w:val="24"/>
        </w:rPr>
        <w:t xml:space="preserve"> Марина Анатольевна, д. </w:t>
      </w:r>
      <w:proofErr w:type="spellStart"/>
      <w:r w:rsidRPr="00372F2D">
        <w:rPr>
          <w:rFonts w:ascii="Times New Roman" w:hAnsi="Times New Roman"/>
          <w:sz w:val="24"/>
          <w:szCs w:val="24"/>
        </w:rPr>
        <w:t>пед</w:t>
      </w:r>
      <w:proofErr w:type="spellEnd"/>
      <w:r w:rsidRPr="00372F2D">
        <w:rPr>
          <w:rFonts w:ascii="Times New Roman" w:hAnsi="Times New Roman"/>
          <w:sz w:val="24"/>
          <w:szCs w:val="24"/>
        </w:rPr>
        <w:t>. н., доцент, зав. кафедрой физиологии и безопасности жизнедеятельности человека</w:t>
      </w:r>
    </w:p>
    <w:p w:rsidR="00372F2D" w:rsidRPr="00372F2D" w:rsidRDefault="00372F2D" w:rsidP="00372F2D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372F2D">
        <w:rPr>
          <w:rFonts w:ascii="Times New Roman" w:hAnsi="Times New Roman"/>
          <w:sz w:val="24"/>
          <w:szCs w:val="24"/>
        </w:rPr>
        <w:t xml:space="preserve">Михайлов Михаил Сергеевич, к. </w:t>
      </w:r>
      <w:proofErr w:type="spellStart"/>
      <w:r w:rsidRPr="00372F2D">
        <w:rPr>
          <w:rFonts w:ascii="Times New Roman" w:hAnsi="Times New Roman"/>
          <w:sz w:val="24"/>
          <w:szCs w:val="24"/>
        </w:rPr>
        <w:t>пед</w:t>
      </w:r>
      <w:proofErr w:type="spellEnd"/>
      <w:r w:rsidRPr="00372F2D">
        <w:rPr>
          <w:rFonts w:ascii="Times New Roman" w:hAnsi="Times New Roman"/>
          <w:sz w:val="24"/>
          <w:szCs w:val="24"/>
        </w:rPr>
        <w:t>. н., доцент кафедры Всеобщей истории, классических дисциплин и права</w:t>
      </w:r>
    </w:p>
    <w:p w:rsidR="00372F2D" w:rsidRPr="00372F2D" w:rsidRDefault="00372F2D" w:rsidP="00372F2D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372F2D">
        <w:rPr>
          <w:rFonts w:ascii="Times New Roman" w:hAnsi="Times New Roman"/>
          <w:sz w:val="24"/>
          <w:szCs w:val="24"/>
        </w:rPr>
        <w:t xml:space="preserve">Шмелева Наталья Владимировна, к. </w:t>
      </w:r>
      <w:proofErr w:type="spellStart"/>
      <w:r w:rsidRPr="00372F2D">
        <w:rPr>
          <w:rFonts w:ascii="Times New Roman" w:hAnsi="Times New Roman"/>
          <w:sz w:val="24"/>
          <w:szCs w:val="24"/>
        </w:rPr>
        <w:t>филол</w:t>
      </w:r>
      <w:proofErr w:type="spellEnd"/>
      <w:r w:rsidRPr="00372F2D">
        <w:rPr>
          <w:rFonts w:ascii="Times New Roman" w:hAnsi="Times New Roman"/>
          <w:sz w:val="24"/>
          <w:szCs w:val="24"/>
        </w:rPr>
        <w:t>. н., доцент кафедры философии и общественных наук</w:t>
      </w:r>
    </w:p>
    <w:p w:rsidR="00372F2D" w:rsidRPr="00372F2D" w:rsidRDefault="00372F2D" w:rsidP="00372F2D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72F2D" w:rsidRPr="00372F2D" w:rsidRDefault="00372F2D" w:rsidP="00372F2D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2.4. Статус образовательного модуля</w:t>
      </w:r>
      <w:bookmarkEnd w:id="6"/>
    </w:p>
    <w:p w:rsidR="00372F2D" w:rsidRPr="00372F2D" w:rsidRDefault="00372F2D" w:rsidP="0037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bookmarkStart w:id="7" w:name="_Toc7"/>
      <w:r w:rsidRPr="00372F2D">
        <w:rPr>
          <w:rFonts w:ascii="Times New Roman" w:eastAsia="Times New Roman" w:hAnsi="Times New Roman"/>
          <w:sz w:val="24"/>
          <w:lang w:eastAsia="ru-RU"/>
        </w:rPr>
        <w:t xml:space="preserve">Модуль «Человек, общество, культура» включен в структуру </w:t>
      </w:r>
      <w:proofErr w:type="gramStart"/>
      <w:r w:rsidRPr="00372F2D">
        <w:rPr>
          <w:rFonts w:ascii="Times New Roman" w:eastAsia="Times New Roman" w:hAnsi="Times New Roman"/>
          <w:sz w:val="24"/>
          <w:lang w:eastAsia="ru-RU"/>
        </w:rPr>
        <w:t>универсального</w:t>
      </w:r>
      <w:proofErr w:type="gramEnd"/>
      <w:r w:rsidRPr="00372F2D">
        <w:rPr>
          <w:rFonts w:ascii="Times New Roman" w:eastAsia="Times New Roman" w:hAnsi="Times New Roman"/>
          <w:sz w:val="24"/>
          <w:lang w:eastAsia="ru-RU"/>
        </w:rPr>
        <w:t xml:space="preserve"> бакалавриата и является обязательным в системе бакалаврской подготовки по направлению 49.03.01 «Физическая культура» профиль «Спортивная подготовка»</w:t>
      </w:r>
    </w:p>
    <w:p w:rsidR="00372F2D" w:rsidRPr="00372F2D" w:rsidRDefault="00372F2D" w:rsidP="00372F2D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72F2D" w:rsidRPr="00372F2D" w:rsidRDefault="00372F2D" w:rsidP="00372F2D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72F2D" w:rsidRPr="00372F2D" w:rsidRDefault="00372F2D" w:rsidP="00372F2D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72F2D" w:rsidRPr="00372F2D" w:rsidRDefault="00372F2D" w:rsidP="00372F2D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2.5. Трудоемкость модуля</w:t>
      </w:r>
      <w:bookmarkEnd w:id="7"/>
      <w:r w:rsidRPr="00372F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468 час./13 </w:t>
      </w:r>
      <w:proofErr w:type="spellStart"/>
      <w:r w:rsidRPr="00372F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372F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372F2D" w:rsidRPr="00372F2D" w:rsidRDefault="00372F2D" w:rsidP="00372F2D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72F2D" w:rsidRPr="00372F2D" w:rsidRDefault="00372F2D" w:rsidP="00372F2D">
      <w:pPr>
        <w:numPr>
          <w:ilvl w:val="0"/>
          <w:numId w:val="6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8" w:name="_Toc8"/>
      <w:r w:rsidRPr="00372F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ЭЛЕМЕНТЫ МОДУЛЯ «ЧЕЛОВЕК, ОБЩЕСТВО, КУЛЬТУРА»</w:t>
      </w:r>
      <w:bookmarkEnd w:id="8"/>
    </w:p>
    <w:p w:rsidR="00372F2D" w:rsidRPr="00372F2D" w:rsidRDefault="00372F2D" w:rsidP="00372F2D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Style w:val="Table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2"/>
        <w:gridCol w:w="7759"/>
      </w:tblGrid>
      <w:tr w:rsidR="00372F2D" w:rsidRPr="00372F2D" w:rsidTr="008E071F">
        <w:trPr>
          <w:trHeight w:val="272"/>
        </w:trPr>
        <w:tc>
          <w:tcPr>
            <w:tcW w:w="1942" w:type="dxa"/>
            <w:vAlign w:val="center"/>
          </w:tcPr>
          <w:p w:rsidR="00372F2D" w:rsidRPr="00372F2D" w:rsidRDefault="00372F2D" w:rsidP="00372F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372F2D">
              <w:rPr>
                <w:rFonts w:ascii="Times New Roman" w:eastAsia="Times New Roman" w:hAnsi="Times New Roman"/>
                <w:caps/>
              </w:rPr>
              <w:t>К.М.01.01</w:t>
            </w:r>
          </w:p>
        </w:tc>
        <w:tc>
          <w:tcPr>
            <w:tcW w:w="7759" w:type="dxa"/>
            <w:vAlign w:val="center"/>
          </w:tcPr>
          <w:p w:rsidR="00372F2D" w:rsidRPr="00372F2D" w:rsidRDefault="00372F2D" w:rsidP="00372F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372F2D">
              <w:rPr>
                <w:rFonts w:ascii="Times New Roman" w:eastAsia="Times New Roman" w:hAnsi="Times New Roman"/>
              </w:rPr>
              <w:t>История</w:t>
            </w:r>
          </w:p>
        </w:tc>
      </w:tr>
      <w:tr w:rsidR="00372F2D" w:rsidRPr="00372F2D" w:rsidTr="008E071F">
        <w:trPr>
          <w:trHeight w:val="272"/>
        </w:trPr>
        <w:tc>
          <w:tcPr>
            <w:tcW w:w="1942" w:type="dxa"/>
            <w:vAlign w:val="center"/>
          </w:tcPr>
          <w:p w:rsidR="00372F2D" w:rsidRPr="00372F2D" w:rsidRDefault="00372F2D" w:rsidP="00372F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372F2D">
              <w:rPr>
                <w:rFonts w:ascii="Times New Roman" w:eastAsia="Times New Roman" w:hAnsi="Times New Roman"/>
                <w:caps/>
              </w:rPr>
              <w:t>К.М.01.02</w:t>
            </w:r>
          </w:p>
        </w:tc>
        <w:tc>
          <w:tcPr>
            <w:tcW w:w="7759" w:type="dxa"/>
            <w:vAlign w:val="center"/>
          </w:tcPr>
          <w:p w:rsidR="00372F2D" w:rsidRPr="00372F2D" w:rsidRDefault="00372F2D" w:rsidP="00372F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372F2D">
              <w:rPr>
                <w:rFonts w:ascii="Times New Roman" w:eastAsia="Times New Roman" w:hAnsi="Times New Roman"/>
              </w:rPr>
              <w:t>Русский язык и культура речи</w:t>
            </w:r>
          </w:p>
        </w:tc>
      </w:tr>
      <w:tr w:rsidR="00372F2D" w:rsidRPr="00372F2D" w:rsidTr="008E071F">
        <w:trPr>
          <w:trHeight w:val="272"/>
        </w:trPr>
        <w:tc>
          <w:tcPr>
            <w:tcW w:w="1942" w:type="dxa"/>
            <w:vAlign w:val="center"/>
          </w:tcPr>
          <w:p w:rsidR="00372F2D" w:rsidRPr="00372F2D" w:rsidRDefault="00372F2D" w:rsidP="00372F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372F2D">
              <w:rPr>
                <w:rFonts w:ascii="Times New Roman" w:eastAsia="Times New Roman" w:hAnsi="Times New Roman"/>
                <w:caps/>
              </w:rPr>
              <w:t>К.М.01.03</w:t>
            </w:r>
          </w:p>
        </w:tc>
        <w:tc>
          <w:tcPr>
            <w:tcW w:w="7759" w:type="dxa"/>
            <w:vAlign w:val="center"/>
          </w:tcPr>
          <w:p w:rsidR="00372F2D" w:rsidRPr="00372F2D" w:rsidRDefault="00372F2D" w:rsidP="00372F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372F2D">
              <w:rPr>
                <w:rFonts w:ascii="Times New Roman" w:eastAsia="Times New Roman" w:hAnsi="Times New Roman"/>
              </w:rPr>
              <w:t>Безопасность жизнедеятельности</w:t>
            </w:r>
          </w:p>
        </w:tc>
      </w:tr>
      <w:tr w:rsidR="00372F2D" w:rsidRPr="00372F2D" w:rsidTr="008E071F">
        <w:trPr>
          <w:trHeight w:val="272"/>
        </w:trPr>
        <w:tc>
          <w:tcPr>
            <w:tcW w:w="1942" w:type="dxa"/>
            <w:vAlign w:val="center"/>
          </w:tcPr>
          <w:p w:rsidR="00372F2D" w:rsidRPr="00372F2D" w:rsidRDefault="00372F2D" w:rsidP="00372F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372F2D">
              <w:rPr>
                <w:rFonts w:ascii="Times New Roman" w:eastAsia="Times New Roman" w:hAnsi="Times New Roman"/>
                <w:caps/>
              </w:rPr>
              <w:t>К.М.01.04</w:t>
            </w:r>
          </w:p>
        </w:tc>
        <w:tc>
          <w:tcPr>
            <w:tcW w:w="7759" w:type="dxa"/>
            <w:vAlign w:val="center"/>
          </w:tcPr>
          <w:p w:rsidR="00372F2D" w:rsidRPr="00372F2D" w:rsidRDefault="00372F2D" w:rsidP="00372F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372F2D">
              <w:rPr>
                <w:rFonts w:ascii="Times New Roman" w:eastAsia="Times New Roman" w:hAnsi="Times New Roman"/>
              </w:rPr>
              <w:t>Нормативно-правовое обеспечение профессиональной деятельности</w:t>
            </w:r>
          </w:p>
        </w:tc>
      </w:tr>
      <w:tr w:rsidR="00372F2D" w:rsidRPr="00372F2D" w:rsidTr="008E071F">
        <w:trPr>
          <w:trHeight w:val="272"/>
        </w:trPr>
        <w:tc>
          <w:tcPr>
            <w:tcW w:w="1942" w:type="dxa"/>
            <w:vAlign w:val="center"/>
          </w:tcPr>
          <w:p w:rsidR="00372F2D" w:rsidRPr="00372F2D" w:rsidRDefault="00372F2D" w:rsidP="00372F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372F2D">
              <w:rPr>
                <w:rFonts w:ascii="Times New Roman" w:eastAsia="Times New Roman" w:hAnsi="Times New Roman"/>
                <w:caps/>
              </w:rPr>
              <w:t>К.М.01.ДВ.01.01</w:t>
            </w:r>
          </w:p>
        </w:tc>
        <w:tc>
          <w:tcPr>
            <w:tcW w:w="7759" w:type="dxa"/>
            <w:vAlign w:val="center"/>
          </w:tcPr>
          <w:p w:rsidR="00372F2D" w:rsidRPr="00372F2D" w:rsidRDefault="00372F2D" w:rsidP="00372F2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</w:rPr>
            </w:pPr>
            <w:r w:rsidRPr="00372F2D">
              <w:rPr>
                <w:rFonts w:ascii="Times New Roman" w:eastAsia="Times New Roman" w:hAnsi="Times New Roman"/>
              </w:rPr>
              <w:t>Культурология</w:t>
            </w:r>
          </w:p>
        </w:tc>
      </w:tr>
      <w:tr w:rsidR="00372F2D" w:rsidRPr="00372F2D" w:rsidTr="008E071F">
        <w:trPr>
          <w:trHeight w:val="272"/>
        </w:trPr>
        <w:tc>
          <w:tcPr>
            <w:tcW w:w="1942" w:type="dxa"/>
            <w:vAlign w:val="center"/>
          </w:tcPr>
          <w:p w:rsidR="00372F2D" w:rsidRPr="00372F2D" w:rsidRDefault="00372F2D" w:rsidP="00372F2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372F2D">
              <w:rPr>
                <w:rFonts w:ascii="Times New Roman" w:eastAsia="Times New Roman" w:hAnsi="Times New Roman"/>
                <w:caps/>
              </w:rPr>
              <w:t>К.М.01.ДВ.01.02</w:t>
            </w:r>
          </w:p>
        </w:tc>
        <w:tc>
          <w:tcPr>
            <w:tcW w:w="7759" w:type="dxa"/>
            <w:vAlign w:val="center"/>
          </w:tcPr>
          <w:p w:rsidR="00372F2D" w:rsidRPr="00372F2D" w:rsidRDefault="00372F2D" w:rsidP="00372F2D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372F2D">
              <w:rPr>
                <w:rFonts w:ascii="Times New Roman" w:eastAsia="Times New Roman" w:hAnsi="Times New Roman"/>
              </w:rPr>
              <w:t>Мировая художественная культура</w:t>
            </w:r>
          </w:p>
        </w:tc>
      </w:tr>
      <w:tr w:rsidR="00372F2D" w:rsidRPr="00372F2D" w:rsidTr="008E071F">
        <w:trPr>
          <w:trHeight w:val="272"/>
        </w:trPr>
        <w:tc>
          <w:tcPr>
            <w:tcW w:w="1942" w:type="dxa"/>
          </w:tcPr>
          <w:p w:rsidR="00372F2D" w:rsidRPr="00372F2D" w:rsidRDefault="00372F2D" w:rsidP="00372F2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372F2D">
              <w:rPr>
                <w:rFonts w:ascii="Times New Roman" w:eastAsia="Times New Roman" w:hAnsi="Times New Roman"/>
                <w:caps/>
              </w:rPr>
              <w:t>К.М.01.05(К)</w:t>
            </w:r>
          </w:p>
        </w:tc>
        <w:tc>
          <w:tcPr>
            <w:tcW w:w="7759" w:type="dxa"/>
          </w:tcPr>
          <w:p w:rsidR="00372F2D" w:rsidRPr="00372F2D" w:rsidRDefault="00372F2D" w:rsidP="00372F2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72F2D">
              <w:rPr>
                <w:rFonts w:ascii="Times New Roman" w:eastAsia="Times New Roman" w:hAnsi="Times New Roman"/>
              </w:rPr>
              <w:t>Экзамен по модулю «Человек. Общество. Культура»</w:t>
            </w:r>
          </w:p>
        </w:tc>
      </w:tr>
    </w:tbl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372F2D" w:rsidRDefault="00372F2D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71539E" w:rsidRDefault="0071539E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  <w:br w:type="page"/>
      </w:r>
    </w:p>
    <w:p w:rsidR="004D57BB" w:rsidRPr="004D57BB" w:rsidRDefault="004D57BB" w:rsidP="0071539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D57BB">
        <w:rPr>
          <w:rFonts w:ascii="Times New Roman" w:hAnsi="Times New Roman"/>
          <w:b/>
          <w:sz w:val="24"/>
          <w:szCs w:val="24"/>
        </w:rPr>
        <w:lastRenderedPageBreak/>
        <w:t>АННОТАЦИЯ</w:t>
      </w:r>
    </w:p>
    <w:p w:rsidR="004D57BB" w:rsidRPr="004D57BB" w:rsidRDefault="004D57BB" w:rsidP="0071539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D57BB">
        <w:rPr>
          <w:rFonts w:ascii="Times New Roman" w:hAnsi="Times New Roman"/>
          <w:b/>
          <w:sz w:val="24"/>
          <w:szCs w:val="24"/>
        </w:rPr>
        <w:t>ПРОГРАММЫ МОДУЛЯ</w:t>
      </w:r>
    </w:p>
    <w:p w:rsidR="004D57BB" w:rsidRPr="004D57BB" w:rsidRDefault="004D57BB" w:rsidP="0071539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D57BB">
        <w:rPr>
          <w:rFonts w:ascii="Times New Roman" w:hAnsi="Times New Roman"/>
          <w:b/>
          <w:sz w:val="24"/>
          <w:szCs w:val="24"/>
        </w:rPr>
        <w:t>«ОСНОВЫ НАУЧНЫХ ЗНАНИЙ»</w:t>
      </w:r>
    </w:p>
    <w:p w:rsidR="003C2BF1" w:rsidRPr="00372F2D" w:rsidRDefault="003C2BF1" w:rsidP="003C2BF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3C2BF1" w:rsidRPr="00372F2D" w:rsidRDefault="003C2BF1" w:rsidP="003C2BF1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>49.03.01 «Физическая культура»</w:t>
      </w:r>
    </w:p>
    <w:p w:rsidR="003C2BF1" w:rsidRPr="00372F2D" w:rsidRDefault="003C2BF1" w:rsidP="003C2BF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3C2BF1" w:rsidRPr="00372F2D" w:rsidRDefault="003C2BF1" w:rsidP="003C2BF1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>«Спортивная подготовка»</w:t>
      </w:r>
    </w:p>
    <w:p w:rsidR="003C2BF1" w:rsidRPr="00372F2D" w:rsidRDefault="003C2BF1" w:rsidP="003C2BF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квалификация выпускника - </w:t>
      </w:r>
    </w:p>
    <w:p w:rsidR="003C2BF1" w:rsidRPr="00372F2D" w:rsidRDefault="003C2BF1" w:rsidP="003C2BF1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3C2BF1" w:rsidRPr="00372F2D" w:rsidRDefault="003C2BF1" w:rsidP="003C2BF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3C2BF1" w:rsidRPr="00372F2D" w:rsidRDefault="003C2BF1" w:rsidP="003C2BF1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4D57BB" w:rsidRPr="004D57BB" w:rsidRDefault="004D57BB" w:rsidP="008E071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D57BB" w:rsidRPr="004D57BB" w:rsidRDefault="004D57BB" w:rsidP="008E07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D57BB">
        <w:rPr>
          <w:rFonts w:ascii="Times New Roman" w:hAnsi="Times New Roman"/>
          <w:b/>
          <w:sz w:val="24"/>
          <w:szCs w:val="24"/>
        </w:rPr>
        <w:t>1. НАЗНАЧЕНИЕ МОДУЛЯ</w:t>
      </w:r>
    </w:p>
    <w:p w:rsidR="004D57BB" w:rsidRPr="004D57BB" w:rsidRDefault="004D57BB" w:rsidP="008E071F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4D57BB">
        <w:rPr>
          <w:rFonts w:ascii="Times New Roman" w:hAnsi="Times New Roman"/>
          <w:sz w:val="24"/>
          <w:szCs w:val="24"/>
        </w:rPr>
        <w:t>Модуль «Основы научных знаний» является неотъемлемой частью основной профессиональной образовательной программы уровня бакалавриата и рекомендуется для направления подготовки 4</w:t>
      </w:r>
      <w:r w:rsidR="00022264">
        <w:rPr>
          <w:rFonts w:ascii="Times New Roman" w:hAnsi="Times New Roman"/>
          <w:sz w:val="24"/>
          <w:szCs w:val="24"/>
        </w:rPr>
        <w:t>9</w:t>
      </w:r>
      <w:r w:rsidRPr="004D57BB">
        <w:rPr>
          <w:rFonts w:ascii="Times New Roman" w:hAnsi="Times New Roman"/>
          <w:sz w:val="24"/>
          <w:szCs w:val="24"/>
        </w:rPr>
        <w:t>.03.01«</w:t>
      </w:r>
      <w:r w:rsidR="00022264">
        <w:rPr>
          <w:rFonts w:ascii="Times New Roman" w:hAnsi="Times New Roman"/>
          <w:sz w:val="24"/>
          <w:szCs w:val="24"/>
        </w:rPr>
        <w:t>Физическая культура</w:t>
      </w:r>
      <w:r w:rsidRPr="004D57BB">
        <w:rPr>
          <w:rFonts w:ascii="Times New Roman" w:hAnsi="Times New Roman"/>
          <w:sz w:val="24"/>
          <w:szCs w:val="24"/>
        </w:rPr>
        <w:t xml:space="preserve">». Адресную группу модуля составляют обучающиеся по указанному направлению подготовки. С введением </w:t>
      </w:r>
      <w:r w:rsidRPr="004D57BB">
        <w:rPr>
          <w:rFonts w:ascii="Times New Roman" w:hAnsi="Times New Roman"/>
          <w:iCs/>
          <w:sz w:val="24"/>
          <w:szCs w:val="24"/>
        </w:rPr>
        <w:t xml:space="preserve">профессионального стандарта педагога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</w:t>
      </w:r>
      <w:r w:rsidRPr="004D57BB">
        <w:rPr>
          <w:rFonts w:ascii="Times New Roman" w:hAnsi="Times New Roman"/>
          <w:sz w:val="24"/>
          <w:szCs w:val="24"/>
        </w:rPr>
        <w:t xml:space="preserve">Для эффективного выполнения трудовых функций будущему учителю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</w:t>
      </w:r>
      <w:proofErr w:type="spellStart"/>
      <w:r w:rsidRPr="004D57BB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D57BB">
        <w:rPr>
          <w:rFonts w:ascii="Times New Roman" w:hAnsi="Times New Roman"/>
          <w:sz w:val="24"/>
          <w:szCs w:val="24"/>
        </w:rPr>
        <w:t xml:space="preserve"> результатов обучения, уметь раскрывать перед учениками становление естественнонаучной картины мира. </w:t>
      </w:r>
      <w:r w:rsidRPr="004D57BB">
        <w:rPr>
          <w:rFonts w:ascii="Times New Roman" w:hAnsi="Times New Roman"/>
          <w:bCs/>
          <w:sz w:val="24"/>
          <w:szCs w:val="24"/>
        </w:rPr>
        <w:t xml:space="preserve">Изменения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</w:t>
      </w:r>
      <w:proofErr w:type="gramStart"/>
      <w:r w:rsidRPr="004D57BB">
        <w:rPr>
          <w:rFonts w:ascii="Times New Roman" w:hAnsi="Times New Roman"/>
          <w:bCs/>
          <w:sz w:val="24"/>
          <w:szCs w:val="24"/>
        </w:rPr>
        <w:t>ВО</w:t>
      </w:r>
      <w:proofErr w:type="gramEnd"/>
      <w:r w:rsidRPr="004D57BB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4D57BB">
        <w:rPr>
          <w:rFonts w:ascii="Times New Roman" w:hAnsi="Times New Roman"/>
          <w:bCs/>
          <w:sz w:val="24"/>
          <w:szCs w:val="24"/>
        </w:rPr>
        <w:t>по</w:t>
      </w:r>
      <w:proofErr w:type="gramEnd"/>
      <w:r w:rsidRPr="004D57BB">
        <w:rPr>
          <w:rFonts w:ascii="Times New Roman" w:hAnsi="Times New Roman"/>
          <w:bCs/>
          <w:sz w:val="24"/>
          <w:szCs w:val="24"/>
        </w:rPr>
        <w:t xml:space="preserve"> направлению «</w:t>
      </w:r>
      <w:r w:rsidR="00022264">
        <w:rPr>
          <w:rFonts w:ascii="Times New Roman" w:hAnsi="Times New Roman"/>
          <w:bCs/>
          <w:sz w:val="24"/>
          <w:szCs w:val="24"/>
        </w:rPr>
        <w:t>Физическая культура</w:t>
      </w:r>
      <w:r w:rsidRPr="004D57BB">
        <w:rPr>
          <w:rFonts w:ascii="Times New Roman" w:hAnsi="Times New Roman"/>
          <w:bCs/>
          <w:sz w:val="24"/>
          <w:szCs w:val="24"/>
        </w:rPr>
        <w:t xml:space="preserve">», и трудовых действий, определяемых профессиональным стандартом педагога. </w:t>
      </w:r>
      <w:r w:rsidRPr="004D57BB">
        <w:rPr>
          <w:rFonts w:ascii="Times New Roman" w:hAnsi="Times New Roman"/>
          <w:iCs/>
          <w:sz w:val="24"/>
          <w:szCs w:val="24"/>
        </w:rPr>
        <w:t xml:space="preserve">В этом смысле, важным методологическим основанием при проектировании модуля «Основы научных знаний» выбран системный, </w:t>
      </w:r>
      <w:proofErr w:type="spellStart"/>
      <w:r w:rsidRPr="004D57BB">
        <w:rPr>
          <w:rFonts w:ascii="Times New Roman" w:hAnsi="Times New Roman"/>
          <w:iCs/>
          <w:sz w:val="24"/>
          <w:szCs w:val="24"/>
        </w:rPr>
        <w:t>деятельностный</w:t>
      </w:r>
      <w:proofErr w:type="spellEnd"/>
      <w:r w:rsidRPr="004D57BB">
        <w:rPr>
          <w:rFonts w:ascii="Times New Roman" w:hAnsi="Times New Roman"/>
          <w:iCs/>
          <w:sz w:val="24"/>
          <w:szCs w:val="24"/>
        </w:rPr>
        <w:t xml:space="preserve">, личностно-ориентированный и </w:t>
      </w:r>
      <w:proofErr w:type="spellStart"/>
      <w:r w:rsidRPr="004D57BB">
        <w:rPr>
          <w:rFonts w:ascii="Times New Roman" w:hAnsi="Times New Roman"/>
          <w:iCs/>
          <w:sz w:val="24"/>
          <w:szCs w:val="24"/>
        </w:rPr>
        <w:t>компетентностный</w:t>
      </w:r>
      <w:proofErr w:type="spellEnd"/>
      <w:r w:rsidRPr="004D57BB">
        <w:rPr>
          <w:rFonts w:ascii="Times New Roman" w:hAnsi="Times New Roman"/>
          <w:iCs/>
          <w:sz w:val="24"/>
          <w:szCs w:val="24"/>
        </w:rPr>
        <w:t xml:space="preserve"> подходы. </w:t>
      </w:r>
    </w:p>
    <w:p w:rsidR="004D57BB" w:rsidRPr="004D57BB" w:rsidRDefault="004D57BB" w:rsidP="008E07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57BB">
        <w:rPr>
          <w:rFonts w:ascii="Times New Roman" w:hAnsi="Times New Roman"/>
          <w:sz w:val="24"/>
          <w:szCs w:val="24"/>
        </w:rPr>
        <w:t xml:space="preserve">Опора на деятельностный подход позволяет обеспечить включение студентов в деятельность, имитирующую условия работы с </w:t>
      </w:r>
      <w:proofErr w:type="gramStart"/>
      <w:r w:rsidRPr="004D57BB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4D57BB">
        <w:rPr>
          <w:rFonts w:ascii="Times New Roman" w:hAnsi="Times New Roman"/>
          <w:sz w:val="24"/>
          <w:szCs w:val="24"/>
        </w:rPr>
        <w:t xml:space="preserve"> в области естественных и математических наук на основе освоения философских знаний. Для создания условий формирования </w:t>
      </w:r>
      <w:proofErr w:type="spellStart"/>
      <w:r w:rsidRPr="004D57BB">
        <w:rPr>
          <w:rFonts w:ascii="Times New Roman" w:hAnsi="Times New Roman"/>
          <w:sz w:val="24"/>
          <w:szCs w:val="24"/>
        </w:rPr>
        <w:t>квазипрофессиональной</w:t>
      </w:r>
      <w:proofErr w:type="spellEnd"/>
      <w:r w:rsidRPr="004D57BB">
        <w:rPr>
          <w:rFonts w:ascii="Times New Roman" w:hAnsi="Times New Roman"/>
          <w:sz w:val="24"/>
          <w:szCs w:val="24"/>
        </w:rPr>
        <w:t xml:space="preserve"> деятельности у будущих педагогов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</w:t>
      </w:r>
    </w:p>
    <w:p w:rsidR="004D57BB" w:rsidRPr="004D57BB" w:rsidRDefault="004D57BB" w:rsidP="008E07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57BB">
        <w:rPr>
          <w:rFonts w:ascii="Times New Roman" w:hAnsi="Times New Roman"/>
          <w:iCs/>
          <w:sz w:val="24"/>
          <w:szCs w:val="24"/>
        </w:rPr>
        <w:lastRenderedPageBreak/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4D57BB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дисциплины, 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4D57BB" w:rsidRPr="004D57BB" w:rsidRDefault="004D57BB" w:rsidP="008E07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57BB">
        <w:rPr>
          <w:rFonts w:ascii="Times New Roman" w:hAnsi="Times New Roman"/>
          <w:sz w:val="24"/>
          <w:szCs w:val="24"/>
        </w:rPr>
        <w:t xml:space="preserve">Реализация названных подходов предполагает активное внедрение электронного обучения  как формы организации учебного процесса и формы сетевого сотрудничества между преподавателями и студентами, между студентами. Организация междисциплинарного взаимодействия служит формой включения </w:t>
      </w:r>
      <w:proofErr w:type="gramStart"/>
      <w:r w:rsidRPr="004D57B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D57BB">
        <w:rPr>
          <w:rFonts w:ascii="Times New Roman" w:hAnsi="Times New Roman"/>
          <w:sz w:val="24"/>
          <w:szCs w:val="24"/>
        </w:rPr>
        <w:t xml:space="preserve"> в учебную и научно-исследовательскую деятельность по разным учебным дисциплинам модуля.</w:t>
      </w:r>
    </w:p>
    <w:p w:rsidR="004D57BB" w:rsidRPr="004D57BB" w:rsidRDefault="004D57BB" w:rsidP="008E07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57BB">
        <w:rPr>
          <w:rFonts w:ascii="Times New Roman" w:hAnsi="Times New Roman"/>
          <w:sz w:val="24"/>
          <w:szCs w:val="24"/>
        </w:rPr>
        <w:t xml:space="preserve"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</w:t>
      </w:r>
      <w:proofErr w:type="gramStart"/>
      <w:r w:rsidRPr="004D57BB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4D57BB">
        <w:rPr>
          <w:rFonts w:ascii="Times New Roman" w:hAnsi="Times New Roman"/>
          <w:sz w:val="24"/>
          <w:szCs w:val="24"/>
        </w:rPr>
        <w:t xml:space="preserve"> модуля через проектную деятельность, через выполнение практико-ориентированных заданий. </w:t>
      </w:r>
    </w:p>
    <w:p w:rsidR="004D57BB" w:rsidRPr="004D57BB" w:rsidRDefault="004D57BB" w:rsidP="008E07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57BB">
        <w:rPr>
          <w:rFonts w:ascii="Times New Roman" w:hAnsi="Times New Roman"/>
          <w:sz w:val="24"/>
          <w:szCs w:val="24"/>
        </w:rPr>
        <w:t xml:space="preserve">Замысел  модуля «Основы научных знаний» состоит в формировании у обучающихся компетенций, заложенных в ФГОС </w:t>
      </w:r>
      <w:proofErr w:type="gramStart"/>
      <w:r w:rsidRPr="004D57BB">
        <w:rPr>
          <w:rFonts w:ascii="Times New Roman" w:hAnsi="Times New Roman"/>
          <w:sz w:val="24"/>
          <w:szCs w:val="24"/>
        </w:rPr>
        <w:t>ВО</w:t>
      </w:r>
      <w:proofErr w:type="gramEnd"/>
      <w:r w:rsidRPr="004D57B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D57BB">
        <w:rPr>
          <w:rFonts w:ascii="Times New Roman" w:hAnsi="Times New Roman"/>
          <w:sz w:val="24"/>
          <w:szCs w:val="24"/>
        </w:rPr>
        <w:t>по</w:t>
      </w:r>
      <w:proofErr w:type="gramEnd"/>
      <w:r w:rsidRPr="004D57BB">
        <w:rPr>
          <w:rFonts w:ascii="Times New Roman" w:hAnsi="Times New Roman"/>
          <w:sz w:val="24"/>
          <w:szCs w:val="24"/>
        </w:rPr>
        <w:t xml:space="preserve"> направлению подготовки «</w:t>
      </w:r>
      <w:r w:rsidR="00022264">
        <w:rPr>
          <w:rFonts w:ascii="Times New Roman" w:hAnsi="Times New Roman"/>
          <w:sz w:val="24"/>
          <w:szCs w:val="24"/>
        </w:rPr>
        <w:t>Физическая культура</w:t>
      </w:r>
      <w:r w:rsidRPr="004D57BB">
        <w:rPr>
          <w:rFonts w:ascii="Times New Roman" w:hAnsi="Times New Roman"/>
          <w:sz w:val="24"/>
          <w:szCs w:val="24"/>
        </w:rPr>
        <w:t>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4D57BB" w:rsidRPr="004D57BB" w:rsidRDefault="004D57BB" w:rsidP="008E071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D57BB" w:rsidRPr="004D57BB" w:rsidRDefault="004D57BB" w:rsidP="008E07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D57BB">
        <w:rPr>
          <w:rFonts w:ascii="Times New Roman" w:hAnsi="Times New Roman"/>
          <w:b/>
          <w:bCs/>
          <w:sz w:val="24"/>
          <w:szCs w:val="24"/>
        </w:rPr>
        <w:t xml:space="preserve">2. ХАРАКТЕРИСТИКА </w:t>
      </w:r>
      <w:r w:rsidRPr="004D57BB">
        <w:rPr>
          <w:rFonts w:ascii="Times New Roman" w:hAnsi="Times New Roman"/>
          <w:b/>
          <w:sz w:val="24"/>
          <w:szCs w:val="24"/>
        </w:rPr>
        <w:t>МОДУЛЯ</w:t>
      </w:r>
    </w:p>
    <w:p w:rsidR="004D57BB" w:rsidRPr="004D57BB" w:rsidRDefault="004D57BB" w:rsidP="00D10DD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D57B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4D57BB">
        <w:rPr>
          <w:rFonts w:ascii="Times New Roman" w:hAnsi="Times New Roman"/>
          <w:i/>
          <w:sz w:val="24"/>
          <w:szCs w:val="24"/>
        </w:rPr>
        <w:t xml:space="preserve"> </w:t>
      </w:r>
    </w:p>
    <w:p w:rsidR="004D57BB" w:rsidRPr="004D57BB" w:rsidRDefault="004D57BB" w:rsidP="00D10DD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57BB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D57BB">
        <w:rPr>
          <w:rFonts w:ascii="Times New Roman" w:hAnsi="Times New Roman"/>
          <w:b/>
          <w:sz w:val="24"/>
          <w:szCs w:val="24"/>
        </w:rPr>
        <w:t>целью</w:t>
      </w:r>
      <w:r w:rsidRPr="004D57BB"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компетенций по направлению  подготовки «</w:t>
      </w:r>
      <w:r w:rsidR="00022264">
        <w:rPr>
          <w:rFonts w:ascii="Times New Roman" w:hAnsi="Times New Roman"/>
          <w:sz w:val="24"/>
          <w:szCs w:val="24"/>
        </w:rPr>
        <w:t>Физическая культура</w:t>
      </w:r>
      <w:r w:rsidRPr="004D57BB">
        <w:rPr>
          <w:rFonts w:ascii="Times New Roman" w:hAnsi="Times New Roman"/>
          <w:sz w:val="24"/>
          <w:szCs w:val="24"/>
        </w:rPr>
        <w:t>», обеспечивающих конкурентоспособность и академическую мобильность студентов вузов педагогического профиля.</w:t>
      </w:r>
    </w:p>
    <w:p w:rsidR="004D57BB" w:rsidRPr="004D57BB" w:rsidRDefault="004D57BB" w:rsidP="00D10DD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57B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D57BB">
        <w:rPr>
          <w:rFonts w:ascii="Times New Roman" w:hAnsi="Times New Roman"/>
          <w:b/>
          <w:sz w:val="24"/>
          <w:szCs w:val="24"/>
        </w:rPr>
        <w:t>задачи</w:t>
      </w:r>
      <w:r w:rsidRPr="004D57BB">
        <w:rPr>
          <w:rFonts w:ascii="Times New Roman" w:hAnsi="Times New Roman"/>
          <w:sz w:val="24"/>
          <w:szCs w:val="24"/>
        </w:rPr>
        <w:t>:</w:t>
      </w:r>
    </w:p>
    <w:p w:rsidR="004D57BB" w:rsidRPr="004D57BB" w:rsidRDefault="004D57BB" w:rsidP="00D10DDC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D57BB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4D57BB" w:rsidRPr="004D57BB" w:rsidRDefault="004D57BB" w:rsidP="00D10DDC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D57BB">
        <w:rPr>
          <w:rFonts w:ascii="Times New Roman" w:hAnsi="Times New Roman"/>
          <w:sz w:val="24"/>
          <w:szCs w:val="24"/>
        </w:rPr>
        <w:lastRenderedPageBreak/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4D57BB" w:rsidRPr="004D57BB" w:rsidRDefault="004D57BB" w:rsidP="00D10DDC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D57BB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4D57BB" w:rsidRPr="004D57BB" w:rsidRDefault="004D57BB" w:rsidP="00D10DDC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D57BB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4D57BB" w:rsidRPr="004D57BB" w:rsidRDefault="004D57BB" w:rsidP="00D10DD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57BB" w:rsidRPr="004D57BB" w:rsidRDefault="004D57BB" w:rsidP="008E071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D57BB">
        <w:rPr>
          <w:rFonts w:ascii="Times New Roman" w:hAnsi="Times New Roman"/>
          <w:b/>
          <w:sz w:val="24"/>
          <w:szCs w:val="24"/>
        </w:rPr>
        <w:t xml:space="preserve">2.2. </w:t>
      </w:r>
      <w:r w:rsidR="00DD691A">
        <w:rPr>
          <w:rFonts w:ascii="Times New Roman" w:hAnsi="Times New Roman"/>
          <w:b/>
          <w:sz w:val="24"/>
          <w:szCs w:val="24"/>
        </w:rPr>
        <w:t>Формируемые компетенции</w:t>
      </w:r>
      <w:r w:rsidRPr="004D57BB">
        <w:rPr>
          <w:rFonts w:ascii="Times New Roman" w:hAnsi="Times New Roman"/>
          <w:b/>
          <w:sz w:val="24"/>
          <w:szCs w:val="24"/>
        </w:rPr>
        <w:t xml:space="preserve"> выпускника</w:t>
      </w:r>
    </w:p>
    <w:p w:rsidR="004D57BB" w:rsidRDefault="009A0A02" w:rsidP="008E07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1539E">
        <w:rPr>
          <w:rFonts w:ascii="Times New Roman" w:hAnsi="Times New Roman"/>
          <w:b/>
          <w:sz w:val="24"/>
          <w:szCs w:val="24"/>
        </w:rPr>
        <w:t>УК-1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0A02"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="0071539E">
        <w:rPr>
          <w:rFonts w:ascii="Times New Roman" w:hAnsi="Times New Roman"/>
          <w:sz w:val="24"/>
          <w:szCs w:val="24"/>
        </w:rPr>
        <w:t>.</w:t>
      </w:r>
    </w:p>
    <w:p w:rsidR="0071539E" w:rsidRPr="0071539E" w:rsidRDefault="0071539E" w:rsidP="007153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1539E">
        <w:rPr>
          <w:rFonts w:ascii="Times New Roman" w:hAnsi="Times New Roman"/>
          <w:sz w:val="24"/>
          <w:szCs w:val="24"/>
        </w:rPr>
        <w:t xml:space="preserve">УК.1.1. Выбирает источники информации, адекватные поставленным задачам и соответствующие научному мировоззрению </w:t>
      </w:r>
    </w:p>
    <w:p w:rsidR="0071539E" w:rsidRDefault="0071539E" w:rsidP="007153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1539E">
        <w:rPr>
          <w:rFonts w:ascii="Times New Roman" w:hAnsi="Times New Roman"/>
          <w:sz w:val="24"/>
          <w:szCs w:val="24"/>
        </w:rPr>
        <w:t>УК.1.3. Демонстрирует умение рассматривать различные точки зрения на поставленную задачу в рамках научного мировоззрения</w:t>
      </w:r>
    </w:p>
    <w:p w:rsidR="0071539E" w:rsidRPr="0071539E" w:rsidRDefault="0071539E" w:rsidP="007153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1539E">
        <w:rPr>
          <w:rFonts w:ascii="Times New Roman" w:hAnsi="Times New Roman"/>
          <w:sz w:val="24"/>
          <w:szCs w:val="24"/>
        </w:rPr>
        <w:t>УК.1.5. Определяет рациональные идеи для решения поставленных задач в рамках научного мировоззрения</w:t>
      </w:r>
    </w:p>
    <w:p w:rsidR="0071539E" w:rsidRDefault="0071539E" w:rsidP="007153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A0A02" w:rsidRDefault="009A0A02" w:rsidP="008E07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1539E">
        <w:rPr>
          <w:rFonts w:ascii="Times New Roman" w:hAnsi="Times New Roman"/>
          <w:b/>
          <w:sz w:val="24"/>
          <w:szCs w:val="24"/>
        </w:rPr>
        <w:t xml:space="preserve">УК-5 </w:t>
      </w:r>
      <w:proofErr w:type="gramStart"/>
      <w:r w:rsidRPr="009A0A02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9A0A02">
        <w:rPr>
          <w:rFonts w:ascii="Times New Roman" w:hAnsi="Times New Roman"/>
          <w:sz w:val="24"/>
          <w:szCs w:val="24"/>
        </w:rPr>
        <w:t xml:space="preserve"> воспринимать межкультурное разнообразие общества в социально-историческом, этическом и философском контекстах</w:t>
      </w:r>
    </w:p>
    <w:p w:rsidR="0071539E" w:rsidRDefault="0071539E" w:rsidP="008E07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1539E">
        <w:rPr>
          <w:rFonts w:ascii="Times New Roman" w:hAnsi="Times New Roman"/>
          <w:sz w:val="24"/>
          <w:szCs w:val="24"/>
        </w:rPr>
        <w:t xml:space="preserve">УК.5.2. </w:t>
      </w:r>
      <w:proofErr w:type="gramStart"/>
      <w:r w:rsidRPr="0071539E">
        <w:rPr>
          <w:rFonts w:ascii="Times New Roman" w:hAnsi="Times New Roman"/>
          <w:sz w:val="24"/>
          <w:szCs w:val="24"/>
        </w:rPr>
        <w:t>Соблюдает требования уважительного отношения  к историческому наследию и культурным традициям различных национальных и социальных групп в процессе межкультурного взаимодействия  на основе знаний основных этапов развития  России в социально-историческом, этическом и философском контекстах</w:t>
      </w:r>
      <w:proofErr w:type="gramEnd"/>
    </w:p>
    <w:p w:rsidR="0071539E" w:rsidRDefault="0071539E" w:rsidP="008E071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80C73" w:rsidRDefault="00180C73" w:rsidP="008E07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1539E">
        <w:rPr>
          <w:rFonts w:ascii="Times New Roman" w:hAnsi="Times New Roman"/>
          <w:b/>
          <w:sz w:val="24"/>
          <w:szCs w:val="24"/>
        </w:rPr>
        <w:t>ОПК-9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0C73">
        <w:rPr>
          <w:rFonts w:ascii="Times New Roman" w:hAnsi="Times New Roman"/>
          <w:sz w:val="24"/>
          <w:szCs w:val="24"/>
        </w:rPr>
        <w:t>Способен осуществлять контроль с использованием методов измерения и оценки физического развития, технической и физической подготовленности, психического состояния занимающихся</w:t>
      </w:r>
    </w:p>
    <w:p w:rsidR="0071539E" w:rsidRDefault="0071539E" w:rsidP="007153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1539E">
        <w:rPr>
          <w:rFonts w:ascii="Times New Roman" w:hAnsi="Times New Roman"/>
          <w:sz w:val="24"/>
          <w:szCs w:val="24"/>
        </w:rPr>
        <w:t>ОПК.9.1.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39E">
        <w:rPr>
          <w:rFonts w:ascii="Times New Roman" w:hAnsi="Times New Roman"/>
          <w:sz w:val="24"/>
          <w:szCs w:val="24"/>
        </w:rPr>
        <w:t>Демонстрирует знания методов измерения и оценки физического развития, технической и физической подготовленности, психического состояния занимающихся</w:t>
      </w:r>
    </w:p>
    <w:p w:rsidR="0071539E" w:rsidRPr="0071539E" w:rsidRDefault="0071539E" w:rsidP="0071539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53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2.2. Образовательные результаты (ОР) выпускника </w:t>
      </w:r>
    </w:p>
    <w:tbl>
      <w:tblPr>
        <w:tblpPr w:leftFromText="180" w:rightFromText="180" w:vertAnchor="text" w:horzAnchor="margin" w:tblpY="178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382"/>
        <w:gridCol w:w="2155"/>
        <w:gridCol w:w="2523"/>
        <w:gridCol w:w="2065"/>
      </w:tblGrid>
      <w:tr w:rsidR="0071539E" w:rsidRPr="0071539E" w:rsidTr="00425C86">
        <w:tc>
          <w:tcPr>
            <w:tcW w:w="703" w:type="dxa"/>
          </w:tcPr>
          <w:p w:rsidR="0071539E" w:rsidRPr="0071539E" w:rsidRDefault="0071539E" w:rsidP="00715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9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82" w:type="dxa"/>
          </w:tcPr>
          <w:p w:rsidR="0071539E" w:rsidRPr="0071539E" w:rsidRDefault="0071539E" w:rsidP="0071539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71539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71539E" w:rsidRPr="0071539E" w:rsidRDefault="0071539E" w:rsidP="0071539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9E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55" w:type="dxa"/>
          </w:tcPr>
          <w:p w:rsidR="0071539E" w:rsidRPr="0071539E" w:rsidRDefault="0071539E" w:rsidP="007153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9E"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71539E" w:rsidRPr="0071539E" w:rsidRDefault="0071539E" w:rsidP="0071539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71539E" w:rsidRPr="0071539E" w:rsidRDefault="0071539E" w:rsidP="007153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9E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65" w:type="dxa"/>
          </w:tcPr>
          <w:p w:rsidR="0071539E" w:rsidRPr="0071539E" w:rsidRDefault="0071539E" w:rsidP="007153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9E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71539E" w:rsidRPr="0071539E" w:rsidTr="00425C86">
        <w:trPr>
          <w:trHeight w:val="3393"/>
        </w:trPr>
        <w:tc>
          <w:tcPr>
            <w:tcW w:w="703" w:type="dxa"/>
          </w:tcPr>
          <w:p w:rsidR="0071539E" w:rsidRPr="0071539E" w:rsidRDefault="0071539E" w:rsidP="00715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9E">
              <w:rPr>
                <w:rFonts w:ascii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382" w:type="dxa"/>
          </w:tcPr>
          <w:p w:rsidR="0071539E" w:rsidRPr="0071539E" w:rsidRDefault="0071539E" w:rsidP="0071539E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понимать и 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2155" w:type="dxa"/>
          </w:tcPr>
          <w:p w:rsidR="0071539E" w:rsidRPr="0071539E" w:rsidRDefault="0071539E" w:rsidP="0071539E">
            <w:pPr>
              <w:tabs>
                <w:tab w:val="left" w:pos="13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39E">
              <w:rPr>
                <w:rFonts w:ascii="Times New Roman" w:hAnsi="Times New Roman"/>
                <w:sz w:val="24"/>
                <w:szCs w:val="24"/>
              </w:rPr>
              <w:t xml:space="preserve">УК.5.2. </w:t>
            </w:r>
          </w:p>
        </w:tc>
        <w:tc>
          <w:tcPr>
            <w:tcW w:w="2523" w:type="dxa"/>
            <w:vMerge w:val="restart"/>
          </w:tcPr>
          <w:p w:rsidR="0071539E" w:rsidRPr="0071539E" w:rsidRDefault="0071539E" w:rsidP="007153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539E">
              <w:rPr>
                <w:rFonts w:ascii="Times New Roman" w:hAnsi="Times New Roman"/>
                <w:bCs/>
                <w:sz w:val="24"/>
                <w:szCs w:val="24"/>
              </w:rPr>
              <w:t>Объяснительно-иллюстративный; практико-ориентированный;</w:t>
            </w:r>
          </w:p>
          <w:p w:rsidR="0071539E" w:rsidRPr="0071539E" w:rsidRDefault="0071539E" w:rsidP="007153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539E">
              <w:rPr>
                <w:rFonts w:ascii="Times New Roman" w:hAnsi="Times New Roman"/>
                <w:bCs/>
                <w:sz w:val="24"/>
                <w:szCs w:val="24"/>
              </w:rPr>
              <w:t xml:space="preserve">проблемного изложения; </w:t>
            </w:r>
            <w:proofErr w:type="gramStart"/>
            <w:r w:rsidRPr="0071539E">
              <w:rPr>
                <w:rFonts w:ascii="Times New Roman" w:hAnsi="Times New Roman"/>
                <w:bCs/>
                <w:sz w:val="24"/>
                <w:szCs w:val="24"/>
              </w:rPr>
              <w:t>частично-поисковый</w:t>
            </w:r>
            <w:proofErr w:type="gramEnd"/>
            <w:r w:rsidRPr="007153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1539E" w:rsidRPr="0071539E" w:rsidRDefault="0071539E" w:rsidP="007153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1539E" w:rsidRPr="0071539E" w:rsidRDefault="0071539E" w:rsidP="007153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539E">
              <w:rPr>
                <w:rFonts w:ascii="Times New Roman" w:hAnsi="Times New Roman"/>
                <w:bCs/>
                <w:sz w:val="24"/>
                <w:szCs w:val="24"/>
              </w:rPr>
              <w:t>Метод проектов, исследовательский, обучения в сотрудничестве;</w:t>
            </w:r>
          </w:p>
          <w:p w:rsidR="0071539E" w:rsidRPr="0071539E" w:rsidRDefault="0071539E" w:rsidP="007153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539E">
              <w:rPr>
                <w:rFonts w:ascii="Times New Roman" w:hAnsi="Times New Roman"/>
                <w:bCs/>
                <w:sz w:val="24"/>
                <w:szCs w:val="24"/>
              </w:rPr>
              <w:t>развитие критического мышления через чтение и письмо;</w:t>
            </w:r>
          </w:p>
          <w:p w:rsidR="0071539E" w:rsidRPr="0071539E" w:rsidRDefault="0071539E" w:rsidP="007153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39E">
              <w:rPr>
                <w:rFonts w:ascii="Times New Roman" w:hAnsi="Times New Roman"/>
                <w:bCs/>
                <w:sz w:val="24"/>
                <w:szCs w:val="24"/>
              </w:rPr>
              <w:t>Использование ЭОС.</w:t>
            </w:r>
          </w:p>
        </w:tc>
        <w:tc>
          <w:tcPr>
            <w:tcW w:w="2065" w:type="dxa"/>
            <w:vMerge w:val="restart"/>
          </w:tcPr>
          <w:p w:rsidR="0071539E" w:rsidRPr="0071539E" w:rsidRDefault="0071539E" w:rsidP="007153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539E">
              <w:rPr>
                <w:rFonts w:ascii="Times New Roman" w:hAnsi="Times New Roman"/>
                <w:sz w:val="24"/>
                <w:szCs w:val="24"/>
              </w:rPr>
              <w:t>Тестирование в ЭОС</w:t>
            </w:r>
          </w:p>
          <w:p w:rsidR="0071539E" w:rsidRPr="0071539E" w:rsidRDefault="0071539E" w:rsidP="007153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539E">
              <w:rPr>
                <w:rFonts w:ascii="Times New Roman" w:hAnsi="Times New Roman"/>
                <w:sz w:val="24"/>
                <w:szCs w:val="24"/>
              </w:rPr>
              <w:t>Формы для оценки: конспектов занятий; таблиц и схем; доклада и презентации; практических работ;</w:t>
            </w:r>
          </w:p>
          <w:p w:rsidR="0071539E" w:rsidRPr="0071539E" w:rsidRDefault="0071539E" w:rsidP="0071539E">
            <w:pPr>
              <w:rPr>
                <w:rFonts w:ascii="Times New Roman" w:hAnsi="Times New Roman"/>
                <w:sz w:val="24"/>
                <w:szCs w:val="24"/>
              </w:rPr>
            </w:pPr>
            <w:r w:rsidRPr="0071539E">
              <w:rPr>
                <w:rFonts w:ascii="Times New Roman" w:hAnsi="Times New Roman"/>
                <w:sz w:val="24"/>
                <w:szCs w:val="24"/>
              </w:rPr>
              <w:t>участия в дискуссии, выполнения проектного задания</w:t>
            </w:r>
          </w:p>
        </w:tc>
      </w:tr>
      <w:tr w:rsidR="0071539E" w:rsidRPr="0071539E" w:rsidTr="0071539E">
        <w:trPr>
          <w:trHeight w:val="3105"/>
        </w:trPr>
        <w:tc>
          <w:tcPr>
            <w:tcW w:w="703" w:type="dxa"/>
          </w:tcPr>
          <w:p w:rsidR="0071539E" w:rsidRPr="0071539E" w:rsidRDefault="0071539E" w:rsidP="0071539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71539E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382" w:type="dxa"/>
          </w:tcPr>
          <w:p w:rsidR="0071539E" w:rsidRPr="0071539E" w:rsidRDefault="0071539E" w:rsidP="0071539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2155" w:type="dxa"/>
          </w:tcPr>
          <w:p w:rsidR="0071539E" w:rsidRDefault="0071539E" w:rsidP="0071539E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39E">
              <w:rPr>
                <w:rFonts w:ascii="Times New Roman" w:hAnsi="Times New Roman"/>
                <w:sz w:val="24"/>
                <w:szCs w:val="24"/>
              </w:rPr>
              <w:t xml:space="preserve">УК.1.1. </w:t>
            </w:r>
          </w:p>
          <w:p w:rsidR="0071539E" w:rsidRPr="0071539E" w:rsidRDefault="0071539E" w:rsidP="0071539E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153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УК.1.3. </w:t>
            </w:r>
          </w:p>
        </w:tc>
        <w:tc>
          <w:tcPr>
            <w:tcW w:w="2523" w:type="dxa"/>
            <w:vMerge/>
          </w:tcPr>
          <w:p w:rsidR="0071539E" w:rsidRPr="0071539E" w:rsidRDefault="0071539E" w:rsidP="007153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:rsidR="0071539E" w:rsidRPr="0071539E" w:rsidRDefault="0071539E" w:rsidP="007153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39E" w:rsidRPr="0071539E" w:rsidTr="00425C86">
        <w:trPr>
          <w:trHeight w:val="3103"/>
        </w:trPr>
        <w:tc>
          <w:tcPr>
            <w:tcW w:w="703" w:type="dxa"/>
          </w:tcPr>
          <w:p w:rsidR="0071539E" w:rsidRPr="0071539E" w:rsidRDefault="0071539E" w:rsidP="00715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39E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382" w:type="dxa"/>
          </w:tcPr>
          <w:p w:rsidR="0071539E" w:rsidRPr="0071539E" w:rsidRDefault="0071539E" w:rsidP="0071539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539E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2155" w:type="dxa"/>
          </w:tcPr>
          <w:p w:rsidR="0071539E" w:rsidRPr="0071539E" w:rsidRDefault="0071539E" w:rsidP="007153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39E">
              <w:rPr>
                <w:rFonts w:ascii="Times New Roman" w:hAnsi="Times New Roman"/>
                <w:sz w:val="24"/>
                <w:szCs w:val="24"/>
              </w:rPr>
              <w:t xml:space="preserve">УК.1.5. </w:t>
            </w:r>
          </w:p>
          <w:p w:rsidR="0071539E" w:rsidRPr="0071539E" w:rsidRDefault="0071539E" w:rsidP="0071539E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1539E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ОПК.9.1.</w:t>
            </w:r>
          </w:p>
        </w:tc>
        <w:tc>
          <w:tcPr>
            <w:tcW w:w="2523" w:type="dxa"/>
          </w:tcPr>
          <w:p w:rsidR="0071539E" w:rsidRPr="0071539E" w:rsidRDefault="0071539E" w:rsidP="007153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1539E">
              <w:rPr>
                <w:rFonts w:ascii="Times New Roman" w:hAnsi="Times New Roman"/>
                <w:sz w:val="24"/>
                <w:szCs w:val="24"/>
              </w:rPr>
              <w:t>Проблемный, исследовательский, частично-поисковый</w:t>
            </w:r>
            <w:r w:rsidRPr="00715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71539E">
              <w:rPr>
                <w:rFonts w:ascii="Times New Roman" w:hAnsi="Times New Roman"/>
                <w:bCs/>
                <w:sz w:val="24"/>
                <w:szCs w:val="24"/>
              </w:rPr>
              <w:t>проектный.</w:t>
            </w:r>
          </w:p>
          <w:p w:rsidR="0071539E" w:rsidRPr="0071539E" w:rsidRDefault="0071539E" w:rsidP="007153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71539E" w:rsidRPr="0071539E" w:rsidRDefault="0071539E" w:rsidP="0071539E">
            <w:pPr>
              <w:rPr>
                <w:rFonts w:ascii="Times New Roman" w:hAnsi="Times New Roman"/>
                <w:sz w:val="24"/>
                <w:szCs w:val="24"/>
              </w:rPr>
            </w:pPr>
            <w:r w:rsidRPr="0071539E">
              <w:rPr>
                <w:rFonts w:ascii="Times New Roman" w:hAnsi="Times New Roman"/>
                <w:sz w:val="24"/>
                <w:szCs w:val="24"/>
              </w:rPr>
              <w:t>Формы для оценки контекстной задачи; проектного задания</w:t>
            </w:r>
          </w:p>
        </w:tc>
      </w:tr>
    </w:tbl>
    <w:p w:rsidR="0071539E" w:rsidRDefault="0071539E" w:rsidP="008E071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80C73" w:rsidRPr="004D57BB" w:rsidRDefault="00180C73" w:rsidP="008E071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D57BB" w:rsidRPr="004D57BB" w:rsidRDefault="004D57BB" w:rsidP="008E071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D57BB">
        <w:rPr>
          <w:rFonts w:ascii="Times New Roman" w:hAnsi="Times New Roman"/>
          <w:b/>
          <w:sz w:val="24"/>
          <w:szCs w:val="24"/>
        </w:rPr>
        <w:t>2. 3. Руководитель и преподаватели модуля</w:t>
      </w:r>
    </w:p>
    <w:p w:rsidR="004D57BB" w:rsidRPr="004D57BB" w:rsidRDefault="004D57BB" w:rsidP="008E071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D57BB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4D57BB">
        <w:rPr>
          <w:rFonts w:ascii="Times New Roman" w:hAnsi="Times New Roman"/>
          <w:sz w:val="24"/>
          <w:szCs w:val="24"/>
        </w:rPr>
        <w:t>Перевощикова Елена Николаевна, профессор, доктор педагогических наук, кафедра математики и математического образования.</w:t>
      </w:r>
    </w:p>
    <w:p w:rsidR="004D57BB" w:rsidRPr="004D57BB" w:rsidRDefault="004D57BB" w:rsidP="008E071F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D57BB">
        <w:rPr>
          <w:rFonts w:ascii="Times New Roman" w:hAnsi="Times New Roman"/>
          <w:i/>
          <w:sz w:val="24"/>
          <w:szCs w:val="24"/>
        </w:rPr>
        <w:t>Преподаватели:</w:t>
      </w:r>
    </w:p>
    <w:p w:rsidR="004D57BB" w:rsidRPr="004D57BB" w:rsidRDefault="004D57BB" w:rsidP="008E071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D57BB">
        <w:rPr>
          <w:rFonts w:ascii="Times New Roman" w:hAnsi="Times New Roman"/>
          <w:sz w:val="24"/>
          <w:szCs w:val="24"/>
        </w:rPr>
        <w:t xml:space="preserve">Мальцева Светлана Михайловна, доцент, кандидат философских наук, кафедра философии и теологии НГПУ им. </w:t>
      </w:r>
      <w:proofErr w:type="spellStart"/>
      <w:r w:rsidRPr="004D57BB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4D57BB">
        <w:rPr>
          <w:rFonts w:ascii="Times New Roman" w:hAnsi="Times New Roman"/>
          <w:sz w:val="24"/>
          <w:szCs w:val="24"/>
        </w:rPr>
        <w:t>,</w:t>
      </w:r>
    </w:p>
    <w:p w:rsidR="004D57BB" w:rsidRPr="004D57BB" w:rsidRDefault="004D57BB" w:rsidP="008E071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D57BB">
        <w:rPr>
          <w:rFonts w:ascii="Times New Roman" w:hAnsi="Times New Roman"/>
          <w:sz w:val="24"/>
          <w:szCs w:val="24"/>
        </w:rPr>
        <w:t xml:space="preserve">Каткова Ольга Владимировна, доцент, кандидат педагогических наук, кафедра технологий сервиса и технологического образования, НГПУ им. </w:t>
      </w:r>
      <w:proofErr w:type="spellStart"/>
      <w:r w:rsidRPr="004D57BB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4D57BB">
        <w:rPr>
          <w:rFonts w:ascii="Times New Roman" w:hAnsi="Times New Roman"/>
          <w:sz w:val="24"/>
          <w:szCs w:val="24"/>
        </w:rPr>
        <w:t>,</w:t>
      </w:r>
    </w:p>
    <w:p w:rsidR="004D57BB" w:rsidRPr="004D57BB" w:rsidRDefault="004D57BB" w:rsidP="008E07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57BB">
        <w:rPr>
          <w:rFonts w:ascii="Times New Roman" w:hAnsi="Times New Roman"/>
          <w:sz w:val="24"/>
          <w:szCs w:val="24"/>
        </w:rPr>
        <w:t xml:space="preserve">Елизарова Екатерина Юрьевна, старший преподаватель, кафедра математики и математического образования НГПУ им. </w:t>
      </w:r>
      <w:proofErr w:type="spellStart"/>
      <w:r w:rsidRPr="004D57BB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4D57BB">
        <w:rPr>
          <w:rFonts w:ascii="Times New Roman" w:hAnsi="Times New Roman"/>
          <w:sz w:val="24"/>
          <w:szCs w:val="24"/>
        </w:rPr>
        <w:t>,</w:t>
      </w:r>
    </w:p>
    <w:p w:rsidR="004D57BB" w:rsidRPr="004D57BB" w:rsidRDefault="004D57BB" w:rsidP="008E07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D57BB">
        <w:rPr>
          <w:rFonts w:ascii="Times New Roman" w:hAnsi="Times New Roman"/>
          <w:sz w:val="24"/>
          <w:szCs w:val="24"/>
        </w:rPr>
        <w:t>Барбашова</w:t>
      </w:r>
      <w:proofErr w:type="spellEnd"/>
      <w:r w:rsidRPr="004D57BB">
        <w:rPr>
          <w:rFonts w:ascii="Times New Roman" w:hAnsi="Times New Roman"/>
          <w:sz w:val="24"/>
          <w:szCs w:val="24"/>
        </w:rPr>
        <w:t xml:space="preserve"> Галина Леонидовна, кандидат педагогических наук </w:t>
      </w:r>
      <w:proofErr w:type="spellStart"/>
      <w:r w:rsidRPr="004D57BB">
        <w:rPr>
          <w:rFonts w:ascii="Times New Roman" w:hAnsi="Times New Roman"/>
          <w:sz w:val="24"/>
          <w:szCs w:val="24"/>
        </w:rPr>
        <w:t>зав</w:t>
      </w:r>
      <w:proofErr w:type="gramStart"/>
      <w:r w:rsidRPr="004D57BB">
        <w:rPr>
          <w:rFonts w:ascii="Times New Roman" w:hAnsi="Times New Roman"/>
          <w:sz w:val="24"/>
          <w:szCs w:val="24"/>
        </w:rPr>
        <w:t>.к</w:t>
      </w:r>
      <w:proofErr w:type="gramEnd"/>
      <w:r w:rsidRPr="004D57BB">
        <w:rPr>
          <w:rFonts w:ascii="Times New Roman" w:hAnsi="Times New Roman"/>
          <w:sz w:val="24"/>
          <w:szCs w:val="24"/>
        </w:rPr>
        <w:t>афедрой</w:t>
      </w:r>
      <w:proofErr w:type="spellEnd"/>
      <w:r w:rsidRPr="004D57BB">
        <w:rPr>
          <w:rFonts w:ascii="Times New Roman" w:hAnsi="Times New Roman"/>
          <w:sz w:val="24"/>
          <w:szCs w:val="24"/>
        </w:rPr>
        <w:t xml:space="preserve"> математики и математического образования НГПУ им. </w:t>
      </w:r>
      <w:proofErr w:type="spellStart"/>
      <w:r w:rsidRPr="004D57BB">
        <w:rPr>
          <w:rFonts w:ascii="Times New Roman" w:hAnsi="Times New Roman"/>
          <w:sz w:val="24"/>
          <w:szCs w:val="24"/>
        </w:rPr>
        <w:t>К.Минина</w:t>
      </w:r>
      <w:proofErr w:type="spellEnd"/>
    </w:p>
    <w:p w:rsidR="004D57BB" w:rsidRPr="004D57BB" w:rsidRDefault="004D57BB" w:rsidP="008E07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D57BB">
        <w:rPr>
          <w:rFonts w:ascii="Times New Roman" w:hAnsi="Times New Roman"/>
          <w:sz w:val="24"/>
          <w:szCs w:val="24"/>
        </w:rPr>
        <w:lastRenderedPageBreak/>
        <w:t>Курылева Ольга Игоревна, зав. кафедрой, кандидат педагогических наук, кафедра страхования, финансов и кредита</w:t>
      </w:r>
    </w:p>
    <w:p w:rsidR="004D57BB" w:rsidRPr="004D57BB" w:rsidRDefault="004D57BB" w:rsidP="008E07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D57BB" w:rsidRPr="004D57BB" w:rsidRDefault="004D57BB" w:rsidP="008E07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D57BB" w:rsidRPr="004D57BB" w:rsidRDefault="004D57BB" w:rsidP="008E071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D57BB">
        <w:rPr>
          <w:rFonts w:ascii="Times New Roman" w:hAnsi="Times New Roman"/>
          <w:b/>
          <w:sz w:val="24"/>
          <w:szCs w:val="24"/>
        </w:rPr>
        <w:t xml:space="preserve">2.5. Трудоемкость модуля:  </w:t>
      </w:r>
      <w:r w:rsidR="00180C73">
        <w:rPr>
          <w:rFonts w:ascii="Times New Roman" w:hAnsi="Times New Roman"/>
          <w:b/>
          <w:sz w:val="24"/>
          <w:szCs w:val="24"/>
        </w:rPr>
        <w:t>216 час.</w:t>
      </w:r>
      <w:r w:rsidRPr="004D57BB">
        <w:rPr>
          <w:rFonts w:ascii="Times New Roman" w:hAnsi="Times New Roman"/>
          <w:b/>
          <w:sz w:val="24"/>
          <w:szCs w:val="24"/>
        </w:rPr>
        <w:t xml:space="preserve">/ </w:t>
      </w:r>
      <w:r w:rsidR="00180C73">
        <w:rPr>
          <w:rFonts w:ascii="Times New Roman" w:hAnsi="Times New Roman"/>
          <w:b/>
          <w:sz w:val="24"/>
          <w:szCs w:val="24"/>
        </w:rPr>
        <w:t>6</w:t>
      </w:r>
      <w:r w:rsidRPr="004D57B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D57BB">
        <w:rPr>
          <w:rFonts w:ascii="Times New Roman" w:hAnsi="Times New Roman"/>
          <w:b/>
          <w:sz w:val="24"/>
          <w:szCs w:val="24"/>
        </w:rPr>
        <w:t>з.е</w:t>
      </w:r>
      <w:proofErr w:type="spellEnd"/>
      <w:r w:rsidRPr="004D57BB">
        <w:rPr>
          <w:rFonts w:ascii="Times New Roman" w:hAnsi="Times New Roman"/>
          <w:b/>
          <w:sz w:val="24"/>
          <w:szCs w:val="24"/>
        </w:rPr>
        <w:t>.</w:t>
      </w:r>
    </w:p>
    <w:p w:rsidR="004D57BB" w:rsidRPr="004D57BB" w:rsidRDefault="004D57BB" w:rsidP="004D57B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D57BB" w:rsidRPr="004D57BB" w:rsidRDefault="004D57BB" w:rsidP="004D57B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D57BB" w:rsidRPr="004D57BB" w:rsidRDefault="004D57BB" w:rsidP="004D57B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D57BB">
        <w:rPr>
          <w:rFonts w:ascii="Times New Roman" w:hAnsi="Times New Roman"/>
          <w:b/>
          <w:sz w:val="24"/>
          <w:szCs w:val="24"/>
        </w:rPr>
        <w:t>3. ЭЛЕМЕНТЫ МОДУЛЯ</w:t>
      </w:r>
    </w:p>
    <w:p w:rsidR="004D57BB" w:rsidRPr="004D57BB" w:rsidRDefault="004D57BB" w:rsidP="008E071F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4D57BB">
        <w:rPr>
          <w:rFonts w:ascii="Times New Roman" w:hAnsi="Times New Roman"/>
          <w:i/>
          <w:sz w:val="24"/>
          <w:szCs w:val="24"/>
        </w:rPr>
        <w:t>Дисциплины, обязательные для изучения</w:t>
      </w:r>
    </w:p>
    <w:p w:rsidR="004D57BB" w:rsidRPr="004D57BB" w:rsidRDefault="004D57BB" w:rsidP="008E071F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D57BB">
        <w:rPr>
          <w:rFonts w:ascii="Times New Roman" w:hAnsi="Times New Roman"/>
          <w:sz w:val="24"/>
          <w:szCs w:val="24"/>
        </w:rPr>
        <w:t>Философия</w:t>
      </w:r>
    </w:p>
    <w:p w:rsidR="004D57BB" w:rsidRPr="004D57BB" w:rsidRDefault="004D57BB" w:rsidP="008E071F">
      <w:pPr>
        <w:numPr>
          <w:ilvl w:val="0"/>
          <w:numId w:val="8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4D57BB">
        <w:rPr>
          <w:rFonts w:ascii="Times New Roman" w:hAnsi="Times New Roman"/>
          <w:sz w:val="24"/>
          <w:szCs w:val="24"/>
        </w:rPr>
        <w:t>Математические методы обработки данных</w:t>
      </w:r>
    </w:p>
    <w:p w:rsidR="004D57BB" w:rsidRPr="004D57BB" w:rsidRDefault="004D57BB" w:rsidP="008E07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D57BB">
        <w:rPr>
          <w:rFonts w:ascii="Times New Roman" w:hAnsi="Times New Roman"/>
          <w:i/>
          <w:sz w:val="24"/>
          <w:szCs w:val="24"/>
        </w:rPr>
        <w:t>Дисциплины по выбору</w:t>
      </w:r>
      <w:r w:rsidRPr="004D57BB">
        <w:rPr>
          <w:rFonts w:ascii="Times New Roman" w:hAnsi="Times New Roman"/>
          <w:sz w:val="24"/>
          <w:szCs w:val="24"/>
        </w:rPr>
        <w:t xml:space="preserve"> формируются в соответствии с профильной направленностью подготовки </w:t>
      </w:r>
      <w:proofErr w:type="gramStart"/>
      <w:r w:rsidRPr="004D57B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D57BB">
        <w:rPr>
          <w:rFonts w:ascii="Times New Roman" w:hAnsi="Times New Roman"/>
          <w:sz w:val="24"/>
          <w:szCs w:val="24"/>
        </w:rPr>
        <w:t>:</w:t>
      </w:r>
    </w:p>
    <w:p w:rsidR="004D57BB" w:rsidRPr="004D57BB" w:rsidRDefault="004D57BB" w:rsidP="008E071F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D57BB">
        <w:rPr>
          <w:rFonts w:ascii="Times New Roman" w:hAnsi="Times New Roman"/>
          <w:sz w:val="24"/>
          <w:szCs w:val="24"/>
        </w:rPr>
        <w:t>3.Концепции современного естествознания</w:t>
      </w:r>
    </w:p>
    <w:p w:rsidR="004D57BB" w:rsidRDefault="004D57BB" w:rsidP="008E071F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D57BB">
        <w:rPr>
          <w:rFonts w:ascii="Times New Roman" w:hAnsi="Times New Roman"/>
          <w:sz w:val="24"/>
          <w:szCs w:val="24"/>
        </w:rPr>
        <w:t xml:space="preserve">4.Основы научно-исследовательской деятельности </w:t>
      </w:r>
    </w:p>
    <w:p w:rsidR="00180C73" w:rsidRPr="004D57BB" w:rsidRDefault="00180C73" w:rsidP="008E071F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Экзамены по модулю </w:t>
      </w:r>
    </w:p>
    <w:p w:rsidR="004D57BB" w:rsidRDefault="004D57BB" w:rsidP="00372F2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D57BB" w:rsidRDefault="004D57BB" w:rsidP="00372F2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E33AB" w:rsidRDefault="00AE33AB" w:rsidP="004B752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4B752B" w:rsidRPr="004B752B" w:rsidRDefault="004B752B" w:rsidP="00AE33A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752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4B752B" w:rsidRPr="004B752B" w:rsidRDefault="004B752B" w:rsidP="00AE33A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752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4B752B" w:rsidRPr="003C2BF1" w:rsidRDefault="004B752B" w:rsidP="00AE33AB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3C2BF1">
        <w:rPr>
          <w:rFonts w:ascii="Times New Roman" w:eastAsia="Times New Roman" w:hAnsi="Times New Roman"/>
          <w:caps/>
          <w:sz w:val="24"/>
          <w:szCs w:val="24"/>
          <w:lang w:eastAsia="ru-RU"/>
        </w:rPr>
        <w:t>«Информационные технологии»</w:t>
      </w:r>
    </w:p>
    <w:p w:rsidR="004B752B" w:rsidRPr="004B752B" w:rsidRDefault="004B752B" w:rsidP="00AE33A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B752B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4B752B" w:rsidRPr="004B752B" w:rsidRDefault="004B752B" w:rsidP="00AE33AB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4B752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9</w:t>
      </w:r>
      <w:r w:rsidRPr="004B752B">
        <w:rPr>
          <w:rFonts w:ascii="Times New Roman" w:hAnsi="Times New Roman"/>
          <w:sz w:val="24"/>
          <w:szCs w:val="24"/>
        </w:rPr>
        <w:t xml:space="preserve">.03.01. </w:t>
      </w:r>
      <w:r w:rsidR="00022264">
        <w:rPr>
          <w:rFonts w:ascii="Times New Roman" w:hAnsi="Times New Roman"/>
          <w:sz w:val="24"/>
          <w:szCs w:val="24"/>
        </w:rPr>
        <w:t>Физическая культура</w:t>
      </w:r>
    </w:p>
    <w:p w:rsidR="004B752B" w:rsidRPr="004B752B" w:rsidRDefault="004B752B" w:rsidP="00AE33A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B752B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4B752B" w:rsidRPr="004B752B" w:rsidRDefault="00022264" w:rsidP="00AE33AB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Спортивная подготовка</w:t>
      </w:r>
    </w:p>
    <w:p w:rsidR="004B752B" w:rsidRPr="004B752B" w:rsidRDefault="004B752B" w:rsidP="00AE33A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B752B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B752B" w:rsidRPr="004B752B" w:rsidRDefault="004B752B" w:rsidP="00AE33A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 w:rsidRPr="004B752B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4B752B" w:rsidRPr="004B752B" w:rsidRDefault="004B752B" w:rsidP="00AE33A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B752B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B752B" w:rsidRPr="004B752B" w:rsidRDefault="00AE33AB" w:rsidP="00AE33AB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4B752B" w:rsidRPr="004B752B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4B752B" w:rsidRPr="004B752B" w:rsidRDefault="004B752B" w:rsidP="004B752B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B752B" w:rsidRPr="004B752B" w:rsidRDefault="004B752B" w:rsidP="004B752B">
      <w:pPr>
        <w:spacing w:after="0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B752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4B752B" w:rsidRPr="004B752B" w:rsidRDefault="004B752B" w:rsidP="004B752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752B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направления подготовки 4</w:t>
      </w:r>
      <w:r w:rsidR="00022264">
        <w:rPr>
          <w:rFonts w:ascii="Times New Roman" w:hAnsi="Times New Roman"/>
          <w:sz w:val="24"/>
          <w:szCs w:val="24"/>
        </w:rPr>
        <w:t>9</w:t>
      </w:r>
      <w:r w:rsidRPr="004B752B">
        <w:rPr>
          <w:rFonts w:ascii="Times New Roman" w:hAnsi="Times New Roman"/>
          <w:sz w:val="24"/>
          <w:szCs w:val="24"/>
        </w:rPr>
        <w:t>.03.01 «</w:t>
      </w:r>
      <w:r w:rsidR="00022264">
        <w:rPr>
          <w:rFonts w:ascii="Times New Roman" w:hAnsi="Times New Roman"/>
          <w:sz w:val="24"/>
          <w:szCs w:val="24"/>
        </w:rPr>
        <w:t>Физическая культура</w:t>
      </w:r>
      <w:r w:rsidRPr="004B752B">
        <w:rPr>
          <w:rFonts w:ascii="Times New Roman" w:hAnsi="Times New Roman"/>
          <w:sz w:val="24"/>
          <w:szCs w:val="24"/>
        </w:rPr>
        <w:t>». В основу разработки модуля легли требования ФГОС высшего образования и Профессионального стандарта педагога.</w:t>
      </w:r>
    </w:p>
    <w:p w:rsidR="004B752B" w:rsidRPr="004B752B" w:rsidRDefault="004B752B" w:rsidP="004B752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B752B">
        <w:rPr>
          <w:rFonts w:ascii="Times New Roman" w:hAnsi="Times New Roman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универсальных и профессиональных компетенций ФГОС высшего образования.</w:t>
      </w:r>
    </w:p>
    <w:p w:rsidR="004B752B" w:rsidRPr="004B752B" w:rsidRDefault="004B752B" w:rsidP="004B752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B752B">
        <w:rPr>
          <w:rFonts w:ascii="Times New Roman" w:hAnsi="Times New Roman"/>
          <w:sz w:val="24"/>
          <w:szCs w:val="24"/>
        </w:rPr>
        <w:t xml:space="preserve">Согласно ФГОС </w:t>
      </w:r>
      <w:proofErr w:type="gramStart"/>
      <w:r w:rsidRPr="004B752B">
        <w:rPr>
          <w:rFonts w:ascii="Times New Roman" w:hAnsi="Times New Roman"/>
          <w:sz w:val="24"/>
          <w:szCs w:val="24"/>
        </w:rPr>
        <w:t>ВО</w:t>
      </w:r>
      <w:proofErr w:type="gramEnd"/>
      <w:r w:rsidRPr="004B752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B752B">
        <w:rPr>
          <w:rFonts w:ascii="Times New Roman" w:hAnsi="Times New Roman"/>
          <w:sz w:val="24"/>
          <w:szCs w:val="24"/>
        </w:rPr>
        <w:t>для</w:t>
      </w:r>
      <w:proofErr w:type="gramEnd"/>
      <w:r w:rsidRPr="004B752B">
        <w:rPr>
          <w:rFonts w:ascii="Times New Roman" w:hAnsi="Times New Roman"/>
          <w:sz w:val="24"/>
          <w:szCs w:val="24"/>
        </w:rPr>
        <w:t xml:space="preserve"> направления подготовки 4</w:t>
      </w:r>
      <w:r w:rsidR="00022264">
        <w:rPr>
          <w:rFonts w:ascii="Times New Roman" w:hAnsi="Times New Roman"/>
          <w:sz w:val="24"/>
          <w:szCs w:val="24"/>
        </w:rPr>
        <w:t>9</w:t>
      </w:r>
      <w:r w:rsidRPr="004B752B">
        <w:rPr>
          <w:rFonts w:ascii="Times New Roman" w:hAnsi="Times New Roman"/>
          <w:sz w:val="24"/>
          <w:szCs w:val="24"/>
        </w:rPr>
        <w:t>.03.01 у будущих бакалавров должны быть сформированы универсальная компетенция УК-</w:t>
      </w:r>
      <w:r w:rsidR="00022264">
        <w:rPr>
          <w:rFonts w:ascii="Times New Roman" w:hAnsi="Times New Roman"/>
          <w:sz w:val="24"/>
          <w:szCs w:val="24"/>
        </w:rPr>
        <w:t>1</w:t>
      </w:r>
      <w:r w:rsidRPr="004B752B">
        <w:rPr>
          <w:rFonts w:ascii="Times New Roman" w:hAnsi="Times New Roman"/>
          <w:sz w:val="24"/>
          <w:szCs w:val="24"/>
        </w:rPr>
        <w:t xml:space="preserve">: </w:t>
      </w:r>
      <w:r w:rsidR="00022264" w:rsidRPr="00022264"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4B752B">
        <w:rPr>
          <w:rFonts w:ascii="Times New Roman" w:hAnsi="Times New Roman"/>
          <w:sz w:val="24"/>
          <w:szCs w:val="24"/>
        </w:rPr>
        <w:t>.</w:t>
      </w:r>
    </w:p>
    <w:p w:rsidR="004B752B" w:rsidRPr="004B752B" w:rsidRDefault="004B752B" w:rsidP="004B752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752B">
        <w:rPr>
          <w:rFonts w:ascii="Times New Roman" w:hAnsi="Times New Roman"/>
          <w:sz w:val="24"/>
          <w:szCs w:val="24"/>
        </w:rPr>
        <w:t>Выполнено согласование компетенций и трудовых действий, прописанных в профессиональном стандарте, сформулированы образовательные результаты модуля.</w:t>
      </w:r>
    </w:p>
    <w:p w:rsidR="004B752B" w:rsidRPr="004B752B" w:rsidRDefault="004B752B" w:rsidP="004B752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752B">
        <w:rPr>
          <w:rFonts w:ascii="Times New Roman" w:hAnsi="Times New Roman"/>
          <w:sz w:val="24"/>
          <w:szCs w:val="24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или втором семестрах первого курса.</w:t>
      </w:r>
    </w:p>
    <w:p w:rsidR="004B752B" w:rsidRPr="004B752B" w:rsidRDefault="004B752B" w:rsidP="004B752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752B">
        <w:rPr>
          <w:rFonts w:ascii="Times New Roman" w:hAnsi="Times New Roman"/>
          <w:sz w:val="24"/>
          <w:szCs w:val="24"/>
        </w:rPr>
        <w:t xml:space="preserve"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</w:t>
      </w:r>
      <w:proofErr w:type="spellStart"/>
      <w:r w:rsidRPr="004B752B">
        <w:rPr>
          <w:rFonts w:ascii="Times New Roman" w:hAnsi="Times New Roman"/>
          <w:sz w:val="24"/>
          <w:szCs w:val="24"/>
        </w:rPr>
        <w:t>знаниевого</w:t>
      </w:r>
      <w:proofErr w:type="spellEnd"/>
      <w:r w:rsidRPr="004B752B">
        <w:rPr>
          <w:rFonts w:ascii="Times New Roman" w:hAnsi="Times New Roman"/>
          <w:sz w:val="24"/>
          <w:szCs w:val="24"/>
        </w:rPr>
        <w:t xml:space="preserve"> показателя в оценке результатов на умения, демонстрируемые в имитационной или реальной деятельности. </w:t>
      </w:r>
    </w:p>
    <w:p w:rsidR="004B752B" w:rsidRPr="004B752B" w:rsidRDefault="004B752B" w:rsidP="004B752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752B">
        <w:rPr>
          <w:rFonts w:ascii="Times New Roman" w:hAnsi="Times New Roman"/>
          <w:sz w:val="24"/>
          <w:szCs w:val="24"/>
        </w:rPr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</w:t>
      </w:r>
      <w:proofErr w:type="gramStart"/>
      <w:r w:rsidRPr="004B752B">
        <w:rPr>
          <w:rFonts w:ascii="Times New Roman" w:hAnsi="Times New Roman"/>
          <w:sz w:val="24"/>
          <w:szCs w:val="24"/>
        </w:rPr>
        <w:t>мета-компетенций</w:t>
      </w:r>
      <w:proofErr w:type="gramEnd"/>
      <w:r w:rsidRPr="004B752B">
        <w:rPr>
          <w:rFonts w:ascii="Times New Roman" w:hAnsi="Times New Roman"/>
          <w:sz w:val="24"/>
          <w:szCs w:val="24"/>
        </w:rPr>
        <w:t xml:space="preserve">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информационную </w:t>
      </w:r>
      <w:r w:rsidRPr="004B752B">
        <w:rPr>
          <w:rFonts w:ascii="Times New Roman" w:hAnsi="Times New Roman"/>
          <w:sz w:val="24"/>
          <w:szCs w:val="24"/>
        </w:rPr>
        <w:lastRenderedPageBreak/>
        <w:t>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 w:rsidR="004B752B" w:rsidRPr="004B752B" w:rsidRDefault="004B752B" w:rsidP="004B752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B752B" w:rsidRPr="004B752B" w:rsidRDefault="004B752B" w:rsidP="004B752B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B75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4B752B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B752B" w:rsidRPr="004B752B" w:rsidRDefault="004B752B" w:rsidP="004B752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B752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4B752B" w:rsidRPr="004B752B" w:rsidRDefault="004B752B" w:rsidP="004B752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752B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B752B">
        <w:rPr>
          <w:rFonts w:ascii="Times New Roman" w:hAnsi="Times New Roman"/>
          <w:b/>
          <w:sz w:val="24"/>
          <w:szCs w:val="24"/>
        </w:rPr>
        <w:t>целью</w:t>
      </w:r>
      <w:r w:rsidRPr="004B752B">
        <w:rPr>
          <w:rFonts w:ascii="Times New Roman" w:hAnsi="Times New Roman"/>
          <w:sz w:val="24"/>
          <w:szCs w:val="24"/>
        </w:rPr>
        <w:t>: создать условия для приобретения обучающимися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4B752B" w:rsidRPr="004B752B" w:rsidRDefault="004B752B" w:rsidP="004B752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75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B752B">
        <w:rPr>
          <w:rFonts w:ascii="Times New Roman" w:hAnsi="Times New Roman"/>
          <w:b/>
          <w:sz w:val="24"/>
          <w:szCs w:val="24"/>
        </w:rPr>
        <w:t>задачи</w:t>
      </w:r>
      <w:r w:rsidRPr="004B752B">
        <w:rPr>
          <w:rFonts w:ascii="Times New Roman" w:hAnsi="Times New Roman"/>
          <w:sz w:val="24"/>
          <w:szCs w:val="24"/>
        </w:rPr>
        <w:t>:</w:t>
      </w:r>
    </w:p>
    <w:p w:rsidR="004B752B" w:rsidRPr="004B752B" w:rsidRDefault="004B752B" w:rsidP="004B752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752B">
        <w:rPr>
          <w:rFonts w:ascii="Times New Roman" w:hAnsi="Times New Roman"/>
          <w:sz w:val="24"/>
          <w:szCs w:val="24"/>
        </w:rPr>
        <w:t>1.Создать условия для 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:rsidR="004B752B" w:rsidRPr="004B752B" w:rsidRDefault="004B752B" w:rsidP="004B752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752B">
        <w:rPr>
          <w:rFonts w:ascii="Times New Roman" w:hAnsi="Times New Roman"/>
          <w:sz w:val="24"/>
          <w:szCs w:val="24"/>
        </w:rPr>
        <w:t>2. Создать развивающую предметную информационно-образовательную среду для формирования навыков применения информационных и коммуникационных технологий для решения учебных и профессиональных задач, соблюдения этических и правовых норм использования ИКТ.</w:t>
      </w:r>
    </w:p>
    <w:p w:rsidR="004B752B" w:rsidRPr="004B752B" w:rsidRDefault="004B752B" w:rsidP="004B752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752B">
        <w:rPr>
          <w:rFonts w:ascii="Times New Roman" w:hAnsi="Times New Roman"/>
          <w:sz w:val="24"/>
          <w:szCs w:val="24"/>
        </w:rPr>
        <w:t>3. Способствовать созданию собственной информационной среды студента, включая формирование навыков поиска информации в Интернете и базах данных.</w:t>
      </w:r>
    </w:p>
    <w:p w:rsidR="004B752B" w:rsidRPr="004B752B" w:rsidRDefault="004B752B" w:rsidP="004B752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752B">
        <w:rPr>
          <w:rFonts w:ascii="Times New Roman" w:hAnsi="Times New Roman"/>
          <w:sz w:val="24"/>
          <w:szCs w:val="24"/>
        </w:rPr>
        <w:t>4.Создать условия для более глубокого овладения одним из видов информационных технологий (</w:t>
      </w:r>
      <w:proofErr w:type="gramStart"/>
      <w:r w:rsidRPr="004B752B">
        <w:rPr>
          <w:rFonts w:ascii="Times New Roman" w:hAnsi="Times New Roman"/>
          <w:sz w:val="24"/>
          <w:szCs w:val="24"/>
        </w:rPr>
        <w:t>Интернет-технологий</w:t>
      </w:r>
      <w:proofErr w:type="gramEnd"/>
      <w:r w:rsidRPr="004B752B">
        <w:rPr>
          <w:rFonts w:ascii="Times New Roman" w:hAnsi="Times New Roman"/>
          <w:sz w:val="24"/>
          <w:szCs w:val="24"/>
        </w:rPr>
        <w:t>, мультимедиа-технологий, компьютерной графики и др.).</w:t>
      </w:r>
    </w:p>
    <w:p w:rsidR="004B752B" w:rsidRPr="004B752B" w:rsidRDefault="004B752B" w:rsidP="004B752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33AB" w:rsidRPr="00AE33AB" w:rsidRDefault="00AE33AB" w:rsidP="00AE33A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33AB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AE33AB" w:rsidRDefault="00AE33AB" w:rsidP="00AE33A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33AB" w:rsidRPr="00AE33AB" w:rsidRDefault="00AE33AB" w:rsidP="00AE33A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33A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УК-1. </w:t>
      </w:r>
      <w:r w:rsidRPr="00AE33AB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AE33AB" w:rsidRPr="00AE33AB" w:rsidRDefault="00AE33AB" w:rsidP="00AE33A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33AB">
        <w:rPr>
          <w:rFonts w:ascii="Times New Roman" w:eastAsia="Times New Roman" w:hAnsi="Times New Roman"/>
          <w:sz w:val="24"/>
          <w:szCs w:val="24"/>
          <w:lang w:eastAsia="ru-RU"/>
        </w:rPr>
        <w:t>УК.1.1. Демонстрирует умение осуществлять поиск информации для решения поставленных задач в рамках научного мировоззрения</w:t>
      </w:r>
    </w:p>
    <w:p w:rsidR="00AE33AB" w:rsidRPr="00AE33AB" w:rsidRDefault="00AE33AB" w:rsidP="00AE33A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33AB" w:rsidRPr="00AE33AB" w:rsidRDefault="00AE33AB" w:rsidP="00AE33A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33A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ОПК-16. </w:t>
      </w:r>
      <w:proofErr w:type="gramStart"/>
      <w:r w:rsidRPr="00AE33AB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AE33AB">
        <w:rPr>
          <w:rFonts w:ascii="Times New Roman" w:eastAsia="Times New Roman" w:hAnsi="Times New Roman"/>
          <w:sz w:val="24"/>
          <w:szCs w:val="24"/>
          <w:lang w:eastAsia="ru-RU"/>
        </w:rPr>
        <w:t xml:space="preserve"> понимать принципы работы современных информационных технологий и использовать их при решении задач профессиональной деятельности</w:t>
      </w:r>
      <w:r w:rsidRPr="00AE33AB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E33AB" w:rsidRPr="00AE33AB" w:rsidRDefault="00AE33AB" w:rsidP="00AE33A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33AB">
        <w:rPr>
          <w:rFonts w:ascii="Times New Roman" w:eastAsia="Times New Roman" w:hAnsi="Times New Roman"/>
          <w:sz w:val="24"/>
          <w:szCs w:val="24"/>
          <w:lang w:eastAsia="ru-RU"/>
        </w:rPr>
        <w:t>ОПК.16.1. Владеет навыками применения современных информационных технологий и программных сре</w:t>
      </w:r>
      <w:proofErr w:type="gramStart"/>
      <w:r w:rsidRPr="00AE33AB">
        <w:rPr>
          <w:rFonts w:ascii="Times New Roman" w:eastAsia="Times New Roman" w:hAnsi="Times New Roman"/>
          <w:sz w:val="24"/>
          <w:szCs w:val="24"/>
          <w:lang w:eastAsia="ru-RU"/>
        </w:rPr>
        <w:t>дств пр</w:t>
      </w:r>
      <w:proofErr w:type="gramEnd"/>
      <w:r w:rsidRPr="00AE33AB">
        <w:rPr>
          <w:rFonts w:ascii="Times New Roman" w:eastAsia="Times New Roman" w:hAnsi="Times New Roman"/>
          <w:sz w:val="24"/>
          <w:szCs w:val="24"/>
          <w:lang w:eastAsia="ru-RU"/>
        </w:rPr>
        <w:t>и решении профессиональных задач</w:t>
      </w:r>
    </w:p>
    <w:p w:rsidR="00AE33AB" w:rsidRPr="00AE33AB" w:rsidRDefault="00AE33AB" w:rsidP="00AE33A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33AB">
        <w:rPr>
          <w:rFonts w:ascii="Times New Roman" w:eastAsia="Times New Roman" w:hAnsi="Times New Roman"/>
          <w:sz w:val="24"/>
          <w:szCs w:val="24"/>
          <w:lang w:eastAsia="ru-RU"/>
        </w:rPr>
        <w:t>ОПК.16.2. Осуществляет выбор современных информационных технологий и программных сре</w:t>
      </w:r>
      <w:proofErr w:type="gramStart"/>
      <w:r w:rsidRPr="00AE33AB">
        <w:rPr>
          <w:rFonts w:ascii="Times New Roman" w:eastAsia="Times New Roman" w:hAnsi="Times New Roman"/>
          <w:sz w:val="24"/>
          <w:szCs w:val="24"/>
          <w:lang w:eastAsia="ru-RU"/>
        </w:rPr>
        <w:t>дств пр</w:t>
      </w:r>
      <w:proofErr w:type="gramEnd"/>
      <w:r w:rsidRPr="00AE33AB">
        <w:rPr>
          <w:rFonts w:ascii="Times New Roman" w:eastAsia="Times New Roman" w:hAnsi="Times New Roman"/>
          <w:sz w:val="24"/>
          <w:szCs w:val="24"/>
          <w:lang w:eastAsia="ru-RU"/>
        </w:rPr>
        <w:t>и решении профессиональных задач</w:t>
      </w:r>
    </w:p>
    <w:tbl>
      <w:tblPr>
        <w:tblpPr w:leftFromText="180" w:rightFromText="180" w:vertAnchor="text" w:horzAnchor="margin" w:tblpX="74" w:tblpY="178"/>
        <w:tblW w:w="48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2891"/>
        <w:gridCol w:w="1515"/>
        <w:gridCol w:w="1791"/>
        <w:gridCol w:w="2202"/>
      </w:tblGrid>
      <w:tr w:rsidR="00AE33AB" w:rsidRPr="00AE33AB" w:rsidTr="00425C86">
        <w:tc>
          <w:tcPr>
            <w:tcW w:w="815" w:type="dxa"/>
            <w:shd w:val="clear" w:color="auto" w:fill="auto"/>
          </w:tcPr>
          <w:p w:rsidR="00AE33AB" w:rsidRPr="00AE33AB" w:rsidRDefault="00AE33AB" w:rsidP="00AE33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3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80" w:type="dxa"/>
            <w:shd w:val="clear" w:color="auto" w:fill="auto"/>
          </w:tcPr>
          <w:p w:rsidR="00AE33AB" w:rsidRPr="00AE33AB" w:rsidRDefault="00AE33AB" w:rsidP="00AE33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3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1558" w:type="dxa"/>
          </w:tcPr>
          <w:p w:rsidR="00AE33AB" w:rsidRPr="00AE33AB" w:rsidRDefault="00AE33AB" w:rsidP="00AE33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3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843" w:type="dxa"/>
          </w:tcPr>
          <w:p w:rsidR="00AE33AB" w:rsidRPr="00AE33AB" w:rsidRDefault="00AE33AB" w:rsidP="00AE33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3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68" w:type="dxa"/>
          </w:tcPr>
          <w:p w:rsidR="00AE33AB" w:rsidRPr="00AE33AB" w:rsidRDefault="00AE33AB" w:rsidP="00AE33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3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AE33AB" w:rsidRPr="00AE33AB" w:rsidTr="00425C86">
        <w:tc>
          <w:tcPr>
            <w:tcW w:w="815" w:type="dxa"/>
            <w:shd w:val="clear" w:color="auto" w:fill="auto"/>
          </w:tcPr>
          <w:p w:rsidR="00AE33AB" w:rsidRPr="00AE33AB" w:rsidRDefault="00AE33AB" w:rsidP="00AE33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E33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80" w:type="dxa"/>
            <w:shd w:val="clear" w:color="auto" w:fill="auto"/>
          </w:tcPr>
          <w:p w:rsidR="00AE33AB" w:rsidRPr="00AE33AB" w:rsidRDefault="00AE33AB" w:rsidP="00AE33A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3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различными видами информационных технологий с целью их дальнейшего использования в будущей профессиональной </w:t>
            </w:r>
            <w:r w:rsidRPr="00AE33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1558" w:type="dxa"/>
          </w:tcPr>
          <w:p w:rsidR="00AE33AB" w:rsidRPr="00AE33AB" w:rsidRDefault="00AE33AB" w:rsidP="00AE33AB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spacing w:after="0" w:line="240" w:lineRule="auto"/>
              <w:ind w:firstLine="1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33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УК.1.1. </w:t>
            </w:r>
          </w:p>
          <w:p w:rsidR="00AE33AB" w:rsidRPr="00AE33AB" w:rsidRDefault="00AE33AB" w:rsidP="00AE33AB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spacing w:after="0" w:line="240" w:lineRule="auto"/>
              <w:ind w:firstLine="1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3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ОПК.16.1.</w:t>
            </w:r>
          </w:p>
          <w:p w:rsidR="00AE33AB" w:rsidRPr="00AE33AB" w:rsidRDefault="00AE33AB" w:rsidP="00AE33AB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spacing w:after="0" w:line="240" w:lineRule="auto"/>
              <w:ind w:firstLine="1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3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ОПК.16.1.</w:t>
            </w:r>
          </w:p>
        </w:tc>
        <w:tc>
          <w:tcPr>
            <w:tcW w:w="1843" w:type="dxa"/>
          </w:tcPr>
          <w:p w:rsidR="00AE33AB" w:rsidRPr="00AE33AB" w:rsidRDefault="00AE33AB" w:rsidP="00AE33AB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3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:rsidR="00AE33AB" w:rsidRPr="00AE33AB" w:rsidRDefault="00AE33AB" w:rsidP="00AE33AB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3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Лабораторный практикум</w:t>
            </w:r>
          </w:p>
          <w:p w:rsidR="00AE33AB" w:rsidRPr="00AE33AB" w:rsidRDefault="00AE33AB" w:rsidP="00AE33AB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AE33AB" w:rsidRPr="00AE33AB" w:rsidRDefault="00AE33AB" w:rsidP="00AE33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3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оценки выполнения лабораторных работ</w:t>
            </w:r>
          </w:p>
          <w:p w:rsidR="00AE33AB" w:rsidRPr="00AE33AB" w:rsidRDefault="00AE33AB" w:rsidP="00AE33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3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 в ЭОС</w:t>
            </w:r>
          </w:p>
          <w:p w:rsidR="00AE33AB" w:rsidRPr="00AE33AB" w:rsidRDefault="00AE33AB" w:rsidP="00AE33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E33AB" w:rsidRPr="00AE33AB" w:rsidRDefault="00AE33AB" w:rsidP="00AE33AB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752B" w:rsidRPr="004B752B" w:rsidRDefault="004B752B" w:rsidP="004B752B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B752B" w:rsidRPr="004B752B" w:rsidRDefault="004B752B" w:rsidP="004B752B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4B752B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4B752B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B752B" w:rsidRPr="004B752B" w:rsidRDefault="004B752B" w:rsidP="004B752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752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proofErr w:type="spellStart"/>
      <w:r w:rsidRPr="004B752B">
        <w:rPr>
          <w:rFonts w:ascii="Times New Roman" w:eastAsia="Times New Roman" w:hAnsi="Times New Roman"/>
          <w:sz w:val="24"/>
          <w:szCs w:val="24"/>
          <w:lang w:eastAsia="ru-RU"/>
        </w:rPr>
        <w:t>Круподерова</w:t>
      </w:r>
      <w:proofErr w:type="spellEnd"/>
      <w:r w:rsidRPr="004B752B">
        <w:rPr>
          <w:rFonts w:ascii="Times New Roman" w:eastAsia="Times New Roman" w:hAnsi="Times New Roman"/>
          <w:sz w:val="24"/>
          <w:szCs w:val="24"/>
          <w:lang w:eastAsia="ru-RU"/>
        </w:rPr>
        <w:t xml:space="preserve"> Е.П., </w:t>
      </w:r>
      <w:proofErr w:type="spellStart"/>
      <w:r w:rsidRPr="004B752B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Start"/>
      <w:r w:rsidRPr="004B752B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4B752B">
        <w:rPr>
          <w:rFonts w:ascii="Times New Roman" w:eastAsia="Times New Roman" w:hAnsi="Times New Roman"/>
          <w:sz w:val="24"/>
          <w:szCs w:val="24"/>
          <w:lang w:eastAsia="ru-RU"/>
        </w:rPr>
        <w:t>ед.н</w:t>
      </w:r>
      <w:proofErr w:type="spellEnd"/>
      <w:r w:rsidRPr="004B752B">
        <w:rPr>
          <w:rFonts w:ascii="Times New Roman" w:eastAsia="Times New Roman" w:hAnsi="Times New Roman"/>
          <w:sz w:val="24"/>
          <w:szCs w:val="24"/>
          <w:lang w:eastAsia="ru-RU"/>
        </w:rPr>
        <w:t>., доцент, доцент кафедры прикладной информатики и информационных технологий в образовании</w:t>
      </w:r>
    </w:p>
    <w:p w:rsidR="004B752B" w:rsidRPr="004B752B" w:rsidRDefault="004B752B" w:rsidP="004B752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752B">
        <w:rPr>
          <w:rFonts w:ascii="Times New Roman" w:eastAsia="Times New Roman" w:hAnsi="Times New Roman"/>
          <w:sz w:val="24"/>
          <w:szCs w:val="24"/>
          <w:lang w:eastAsia="ru-RU"/>
        </w:rPr>
        <w:t>Лапин Н.И., к</w:t>
      </w:r>
      <w:proofErr w:type="gramStart"/>
      <w:r w:rsidRPr="004B752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4B752B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proofErr w:type="gramEnd"/>
      <w:r w:rsidRPr="004B752B">
        <w:rPr>
          <w:rFonts w:ascii="Times New Roman" w:eastAsia="Times New Roman" w:hAnsi="Times New Roman"/>
          <w:sz w:val="24"/>
          <w:szCs w:val="24"/>
          <w:lang w:eastAsia="ru-RU"/>
        </w:rPr>
        <w:t>из</w:t>
      </w:r>
      <w:proofErr w:type="spellEnd"/>
      <w:r w:rsidRPr="004B752B">
        <w:rPr>
          <w:rFonts w:ascii="Times New Roman" w:eastAsia="Times New Roman" w:hAnsi="Times New Roman"/>
          <w:sz w:val="24"/>
          <w:szCs w:val="24"/>
          <w:lang w:eastAsia="ru-RU"/>
        </w:rPr>
        <w:t>.-</w:t>
      </w:r>
      <w:proofErr w:type="spellStart"/>
      <w:r w:rsidRPr="004B752B">
        <w:rPr>
          <w:rFonts w:ascii="Times New Roman" w:eastAsia="Times New Roman" w:hAnsi="Times New Roman"/>
          <w:sz w:val="24"/>
          <w:szCs w:val="24"/>
          <w:lang w:eastAsia="ru-RU"/>
        </w:rPr>
        <w:t>матем.н</w:t>
      </w:r>
      <w:proofErr w:type="spellEnd"/>
      <w:r w:rsidRPr="004B752B">
        <w:rPr>
          <w:rFonts w:ascii="Times New Roman" w:eastAsia="Times New Roman" w:hAnsi="Times New Roman"/>
          <w:sz w:val="24"/>
          <w:szCs w:val="24"/>
          <w:lang w:eastAsia="ru-RU"/>
        </w:rPr>
        <w:t>., доцент, доцент кафедры прикладной информатики и информационных технологий в образовании</w:t>
      </w:r>
    </w:p>
    <w:p w:rsidR="004B752B" w:rsidRPr="004B752B" w:rsidRDefault="004B752B" w:rsidP="004B752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B752B">
        <w:rPr>
          <w:rFonts w:ascii="Times New Roman" w:eastAsia="Times New Roman" w:hAnsi="Times New Roman"/>
          <w:sz w:val="24"/>
          <w:szCs w:val="24"/>
          <w:lang w:eastAsia="ru-RU"/>
        </w:rPr>
        <w:t>Круподерова</w:t>
      </w:r>
      <w:proofErr w:type="spellEnd"/>
      <w:r w:rsidRPr="004B752B">
        <w:rPr>
          <w:rFonts w:ascii="Times New Roman" w:eastAsia="Times New Roman" w:hAnsi="Times New Roman"/>
          <w:sz w:val="24"/>
          <w:szCs w:val="24"/>
          <w:lang w:eastAsia="ru-RU"/>
        </w:rPr>
        <w:t xml:space="preserve"> К.Р., старший преподаватель кафедры прикладной информатики и информационных технологий в образовании</w:t>
      </w:r>
    </w:p>
    <w:p w:rsidR="004B752B" w:rsidRPr="004B752B" w:rsidRDefault="004B752B" w:rsidP="004B752B">
      <w:pPr>
        <w:tabs>
          <w:tab w:val="left" w:pos="1123"/>
        </w:tabs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B752B">
        <w:rPr>
          <w:rFonts w:ascii="Times New Roman" w:hAnsi="Times New Roman"/>
          <w:sz w:val="24"/>
          <w:szCs w:val="24"/>
        </w:rPr>
        <w:t>Балунова</w:t>
      </w:r>
      <w:proofErr w:type="spellEnd"/>
      <w:r w:rsidRPr="004B752B">
        <w:rPr>
          <w:rFonts w:ascii="Times New Roman" w:hAnsi="Times New Roman"/>
          <w:sz w:val="24"/>
          <w:szCs w:val="24"/>
        </w:rPr>
        <w:t xml:space="preserve"> С.А., старший преподаватель кафедры прикладной информатики и информационных технологий в образовании</w:t>
      </w:r>
    </w:p>
    <w:p w:rsidR="004B752B" w:rsidRPr="004B752B" w:rsidRDefault="004B752B" w:rsidP="004B752B">
      <w:pPr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752B" w:rsidRPr="004B752B" w:rsidRDefault="004B752B" w:rsidP="004B752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752B" w:rsidRPr="004B752B" w:rsidRDefault="004B752B" w:rsidP="004B752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B752B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DD259F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4B752B">
        <w:rPr>
          <w:rFonts w:ascii="Times New Roman" w:eastAsia="Times New Roman" w:hAnsi="Times New Roman"/>
          <w:b/>
          <w:sz w:val="24"/>
          <w:szCs w:val="24"/>
          <w:lang w:eastAsia="ru-RU"/>
        </w:rPr>
        <w:t>. Трудоемкость модуля: 216часов/6з.е.</w:t>
      </w:r>
    </w:p>
    <w:p w:rsidR="004B752B" w:rsidRPr="004B752B" w:rsidRDefault="004B752B" w:rsidP="004B752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752B" w:rsidRPr="004B752B" w:rsidRDefault="004B752B" w:rsidP="004B752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752B" w:rsidRPr="004B752B" w:rsidRDefault="004B752B" w:rsidP="004B752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B752B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4B752B" w:rsidRPr="004B752B" w:rsidRDefault="004B752B" w:rsidP="004B752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752B" w:rsidRPr="004B752B" w:rsidRDefault="004B752B" w:rsidP="004B752B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4B752B">
        <w:rPr>
          <w:rFonts w:ascii="Times New Roman" w:hAnsi="Times New Roman"/>
          <w:sz w:val="24"/>
          <w:szCs w:val="24"/>
        </w:rPr>
        <w:t>Информатика и информационные и коммуникационные технологии</w:t>
      </w:r>
    </w:p>
    <w:p w:rsidR="004B752B" w:rsidRPr="004B752B" w:rsidRDefault="004B752B" w:rsidP="004B752B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4B752B">
        <w:rPr>
          <w:rFonts w:ascii="Times New Roman" w:hAnsi="Times New Roman"/>
          <w:sz w:val="24"/>
          <w:szCs w:val="24"/>
        </w:rPr>
        <w:t>Мультимедиа-технологии</w:t>
      </w:r>
    </w:p>
    <w:p w:rsidR="004B752B" w:rsidRPr="004B752B" w:rsidRDefault="004B752B" w:rsidP="004B752B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4B752B">
        <w:rPr>
          <w:rFonts w:ascii="Times New Roman" w:hAnsi="Times New Roman"/>
          <w:sz w:val="24"/>
          <w:szCs w:val="24"/>
        </w:rPr>
        <w:t>Интернет – технологии</w:t>
      </w:r>
    </w:p>
    <w:p w:rsidR="004B752B" w:rsidRPr="004B752B" w:rsidRDefault="004B752B" w:rsidP="004B752B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4B752B">
        <w:rPr>
          <w:rFonts w:ascii="Times New Roman" w:hAnsi="Times New Roman"/>
          <w:sz w:val="24"/>
          <w:szCs w:val="24"/>
        </w:rPr>
        <w:t>Компьютерная графика</w:t>
      </w:r>
    </w:p>
    <w:p w:rsidR="004B752B" w:rsidRPr="004B752B" w:rsidRDefault="004B752B" w:rsidP="004B752B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4B752B">
        <w:rPr>
          <w:rFonts w:ascii="Times New Roman" w:hAnsi="Times New Roman"/>
          <w:sz w:val="24"/>
          <w:szCs w:val="24"/>
        </w:rPr>
        <w:t>Мировые информационные ресурсы</w:t>
      </w:r>
    </w:p>
    <w:p w:rsidR="004B752B" w:rsidRPr="004B752B" w:rsidRDefault="004B752B" w:rsidP="004B752B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4B752B">
        <w:rPr>
          <w:rFonts w:ascii="Times New Roman" w:hAnsi="Times New Roman"/>
          <w:sz w:val="24"/>
          <w:szCs w:val="24"/>
        </w:rPr>
        <w:t>Экзамены по модулю</w:t>
      </w:r>
    </w:p>
    <w:p w:rsidR="00AE33AB" w:rsidRDefault="00AE33AB" w:rsidP="00372F2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AE33AB" w:rsidRPr="00413D2E" w:rsidRDefault="00AE33AB" w:rsidP="00AE33A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  <w:lastRenderedPageBreak/>
        <w:t xml:space="preserve">АННОТАЦИЯ </w:t>
      </w:r>
    </w:p>
    <w:p w:rsidR="00AE33AB" w:rsidRPr="00413D2E" w:rsidRDefault="00AE33AB" w:rsidP="00AE33A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  <w:t>программЫ модуля</w:t>
      </w:r>
    </w:p>
    <w:p w:rsidR="00AE33AB" w:rsidRPr="003C2BF1" w:rsidRDefault="00AE33AB" w:rsidP="00AE33AB">
      <w:pPr>
        <w:spacing w:after="0" w:line="360" w:lineRule="auto"/>
        <w:jc w:val="center"/>
        <w:rPr>
          <w:rFonts w:ascii="Times New Roman" w:eastAsia="Times New Roman" w:hAnsi="Times New Roman"/>
          <w:caps/>
          <w:color w:val="000000"/>
          <w:sz w:val="24"/>
          <w:szCs w:val="24"/>
          <w:lang w:eastAsia="ru-RU"/>
        </w:rPr>
      </w:pPr>
      <w:r w:rsidRPr="003C2BF1"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  <w:t>Профессиональная коммуникация</w:t>
      </w:r>
    </w:p>
    <w:p w:rsidR="003C2BF1" w:rsidRPr="00372F2D" w:rsidRDefault="003C2BF1" w:rsidP="003C2BF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3C2BF1" w:rsidRPr="00372F2D" w:rsidRDefault="003C2BF1" w:rsidP="003C2BF1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>49.03.01 «Физическая культура»</w:t>
      </w:r>
    </w:p>
    <w:p w:rsidR="003C2BF1" w:rsidRPr="00372F2D" w:rsidRDefault="003C2BF1" w:rsidP="003C2BF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</w:t>
      </w:r>
    </w:p>
    <w:p w:rsidR="003C2BF1" w:rsidRPr="00372F2D" w:rsidRDefault="003C2BF1" w:rsidP="003C2BF1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>«Спортивная подготовка»</w:t>
      </w:r>
    </w:p>
    <w:p w:rsidR="003C2BF1" w:rsidRPr="00372F2D" w:rsidRDefault="003C2BF1" w:rsidP="003C2BF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квалификация выпускника - </w:t>
      </w:r>
    </w:p>
    <w:p w:rsidR="003C2BF1" w:rsidRPr="00372F2D" w:rsidRDefault="003C2BF1" w:rsidP="003C2BF1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3C2BF1" w:rsidRPr="00372F2D" w:rsidRDefault="003C2BF1" w:rsidP="003C2BF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3C2BF1" w:rsidRPr="00372F2D" w:rsidRDefault="003C2BF1" w:rsidP="003C2BF1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AE33AB" w:rsidRPr="00AE33AB" w:rsidRDefault="00AE33AB" w:rsidP="00AE33AB">
      <w:pPr>
        <w:spacing w:after="12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AE33AB" w:rsidRPr="00413D2E" w:rsidRDefault="00AE33AB" w:rsidP="00AE33A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bookmarkStart w:id="9" w:name="_Toc17895364"/>
      <w:r w:rsidRPr="00413D2E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1. НАЗНАЧЕНИЕ МОДУЛЯ</w:t>
      </w:r>
      <w:bookmarkEnd w:id="9"/>
    </w:p>
    <w:p w:rsidR="00AE33AB" w:rsidRPr="00413D2E" w:rsidRDefault="00AE33AB" w:rsidP="00AE33A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hAnsi="Times New Roman"/>
          <w:color w:val="000000"/>
          <w:sz w:val="23"/>
          <w:szCs w:val="23"/>
          <w:lang w:eastAsia="ru-RU"/>
        </w:rPr>
        <w:t xml:space="preserve">Программа модуля – является комплексным модулем основной профессиональной образовательной программы в соответствии с ФГОС </w:t>
      </w:r>
      <w:r w:rsidRPr="00413D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направлению подготовки 49.03.01 «Физическая культура», профиль  «Спортивная подготовка»  на 1 курсе.</w:t>
      </w:r>
    </w:p>
    <w:p w:rsidR="00AE33AB" w:rsidRPr="00413D2E" w:rsidRDefault="00AE33AB" w:rsidP="00AE33A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Основной целью модуля является подготовка студентов бакалавриата к осуществлению проектирования образовательного пространства и управлению им с применением основ педагогического общения, а также к управлению процессом саморазвития как личности и профессионала, в частности сферы его общения и взаимодействия, что в совокупности обеспечивает социально-личностную и профессиональную готовность  к повышению профессионально-педагогического мастерства. В ходе реализации данного модуля обучающиеся получают базовые компетенции в сфере педагогического общения и взаимодействия, обеспечивающие оптимальный уровень готовности к построению карьеры в сфере физической культуры и спорта.</w:t>
      </w:r>
    </w:p>
    <w:p w:rsidR="00AE33AB" w:rsidRPr="00413D2E" w:rsidRDefault="00AE33AB" w:rsidP="00AE33A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действующих спортсменов и </w:t>
      </w:r>
      <w:proofErr w:type="gramStart"/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выпускников</w:t>
      </w:r>
      <w:proofErr w:type="gramEnd"/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спортивных и спортивно-образовательных средних учебных заведений, профессионально ориентированных на реализацию своего потенциала в сфере определенного вида спорта (будущие тренеры-преподаватели в учреждениях дополнительного образования, инструкторы в фитнес – центрах и т.д.). </w:t>
      </w:r>
    </w:p>
    <w:p w:rsidR="00AE33AB" w:rsidRPr="00413D2E" w:rsidRDefault="00AE33AB" w:rsidP="00AE33A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bookmarkStart w:id="10" w:name="_Toc17895365"/>
      <w:r w:rsidRPr="00413D2E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2. ХАРАКТЕРИСТИКА МОДУЛЯ</w:t>
      </w:r>
      <w:bookmarkEnd w:id="10"/>
    </w:p>
    <w:p w:rsidR="00AE33AB" w:rsidRPr="00413D2E" w:rsidRDefault="00AE33AB" w:rsidP="00AE33A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13D2E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413D2E">
        <w:rPr>
          <w:rFonts w:ascii="Times New Roman" w:hAnsi="Times New Roman"/>
          <w:i/>
          <w:sz w:val="24"/>
          <w:szCs w:val="24"/>
        </w:rPr>
        <w:t xml:space="preserve"> </w:t>
      </w:r>
    </w:p>
    <w:p w:rsidR="00AE33AB" w:rsidRPr="00413D2E" w:rsidRDefault="00AE33AB" w:rsidP="00AE33A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13D2E">
        <w:rPr>
          <w:rFonts w:ascii="Times New Roman" w:hAnsi="Times New Roman"/>
          <w:b/>
          <w:sz w:val="24"/>
          <w:szCs w:val="24"/>
        </w:rPr>
        <w:t>целью</w:t>
      </w:r>
      <w:r w:rsidRPr="00413D2E">
        <w:rPr>
          <w:rFonts w:ascii="Times New Roman" w:hAnsi="Times New Roman"/>
          <w:sz w:val="24"/>
          <w:szCs w:val="24"/>
        </w:rPr>
        <w:t xml:space="preserve">: 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студентов компетенций необходимых для построения профессиональной карьеры и эффективного педагогического общения и взаимодействия в сфере физической культуры и спорта</w:t>
      </w:r>
      <w:r w:rsidRPr="00413D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E33AB" w:rsidRPr="00413D2E" w:rsidRDefault="00AE33AB" w:rsidP="00AE33A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13D2E">
        <w:rPr>
          <w:rFonts w:ascii="Times New Roman" w:hAnsi="Times New Roman"/>
          <w:b/>
          <w:sz w:val="24"/>
          <w:szCs w:val="24"/>
        </w:rPr>
        <w:t>задачи</w:t>
      </w:r>
      <w:r w:rsidRPr="00413D2E">
        <w:rPr>
          <w:rFonts w:ascii="Times New Roman" w:hAnsi="Times New Roman"/>
          <w:sz w:val="24"/>
          <w:szCs w:val="24"/>
        </w:rPr>
        <w:t>:</w:t>
      </w:r>
    </w:p>
    <w:p w:rsidR="00AE33AB" w:rsidRPr="00413D2E" w:rsidRDefault="00AE33AB" w:rsidP="00AE33AB">
      <w:pPr>
        <w:numPr>
          <w:ilvl w:val="0"/>
          <w:numId w:val="1"/>
        </w:numPr>
        <w:shd w:val="clear" w:color="auto" w:fill="FFFFFF"/>
        <w:tabs>
          <w:tab w:val="num" w:pos="142"/>
          <w:tab w:val="left" w:pos="851"/>
          <w:tab w:val="left" w:pos="993"/>
        </w:tabs>
        <w:spacing w:after="0" w:line="240" w:lineRule="auto"/>
        <w:ind w:left="0" w:right="130" w:firstLine="851"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sz w:val="24"/>
          <w:szCs w:val="24"/>
        </w:rPr>
        <w:lastRenderedPageBreak/>
        <w:t xml:space="preserve">Обеспечить возможность </w:t>
      </w:r>
      <w:r w:rsidRPr="00413D2E">
        <w:rPr>
          <w:rFonts w:ascii="Times New Roman" w:hAnsi="Times New Roman"/>
          <w:color w:val="000000"/>
          <w:sz w:val="24"/>
          <w:szCs w:val="24"/>
          <w:lang w:eastAsia="ru-RU"/>
        </w:rPr>
        <w:t>определять и реализовывать приоритеты собственной деятельности и способы ее совершенствования на основе самооценки.</w:t>
      </w:r>
    </w:p>
    <w:p w:rsidR="00AE33AB" w:rsidRPr="00413D2E" w:rsidRDefault="00AE33AB" w:rsidP="00AE33AB">
      <w:pPr>
        <w:numPr>
          <w:ilvl w:val="0"/>
          <w:numId w:val="1"/>
        </w:numPr>
        <w:shd w:val="clear" w:color="auto" w:fill="FFFFFF"/>
        <w:tabs>
          <w:tab w:val="num" w:pos="142"/>
          <w:tab w:val="left" w:pos="851"/>
          <w:tab w:val="left" w:pos="993"/>
        </w:tabs>
        <w:spacing w:after="0" w:line="240" w:lineRule="auto"/>
        <w:ind w:left="0" w:right="130" w:firstLine="851"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color w:val="000000"/>
          <w:sz w:val="24"/>
          <w:szCs w:val="24"/>
          <w:lang w:eastAsia="ru-RU"/>
        </w:rPr>
        <w:t>Создать условия для осуществления обучающимися на основе системного подхода проектирования, выработки и реализации стратегий проектной, управленческой и контрольно-оценочной деятельности  в сфере физической культуры и спорта в построении собственной профессиональной карьеры и формирования ими траектории развития своего профессионального мастерства</w:t>
      </w:r>
      <w:r w:rsidRPr="00413D2E">
        <w:rPr>
          <w:rFonts w:ascii="Times New Roman" w:hAnsi="Times New Roman"/>
          <w:sz w:val="24"/>
          <w:szCs w:val="24"/>
        </w:rPr>
        <w:t>.</w:t>
      </w:r>
    </w:p>
    <w:p w:rsidR="00AE33AB" w:rsidRPr="00413D2E" w:rsidRDefault="00AE33AB" w:rsidP="00AE33AB">
      <w:pPr>
        <w:numPr>
          <w:ilvl w:val="0"/>
          <w:numId w:val="1"/>
        </w:numPr>
        <w:shd w:val="clear" w:color="auto" w:fill="FFFFFF"/>
        <w:tabs>
          <w:tab w:val="num" w:pos="142"/>
          <w:tab w:val="left" w:pos="851"/>
          <w:tab w:val="left" w:pos="993"/>
        </w:tabs>
        <w:spacing w:after="0" w:line="240" w:lineRule="auto"/>
        <w:ind w:left="0" w:right="130" w:firstLine="851"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sz w:val="24"/>
          <w:szCs w:val="24"/>
        </w:rPr>
        <w:t xml:space="preserve">Содействовать формированию у студентов </w:t>
      </w:r>
      <w:r w:rsidRPr="00413D2E">
        <w:rPr>
          <w:rFonts w:ascii="Times New Roman" w:hAnsi="Times New Roman"/>
          <w:color w:val="000000"/>
          <w:sz w:val="24"/>
          <w:szCs w:val="24"/>
          <w:lang w:eastAsia="ru-RU"/>
        </w:rPr>
        <w:t>методов и</w:t>
      </w:r>
      <w:r w:rsidRPr="00413D2E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413D2E">
        <w:rPr>
          <w:rFonts w:ascii="Times New Roman" w:hAnsi="Times New Roman"/>
          <w:color w:val="000000"/>
          <w:sz w:val="24"/>
          <w:szCs w:val="24"/>
          <w:lang w:eastAsia="ru-RU"/>
        </w:rPr>
        <w:t>инструментов</w:t>
      </w:r>
      <w:r w:rsidRPr="00413D2E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413D2E">
        <w:rPr>
          <w:rFonts w:ascii="Times New Roman" w:hAnsi="Times New Roman"/>
          <w:color w:val="000000"/>
          <w:sz w:val="24"/>
          <w:szCs w:val="24"/>
          <w:lang w:eastAsia="ru-RU"/>
        </w:rPr>
        <w:t>пропаганды здорового образа жизни для более эффективного  решения профессиональных задач в сфере физической культуры и спорта</w:t>
      </w:r>
      <w:r w:rsidRPr="00413D2E">
        <w:rPr>
          <w:rFonts w:ascii="Times New Roman" w:hAnsi="Times New Roman"/>
          <w:sz w:val="24"/>
          <w:szCs w:val="24"/>
        </w:rPr>
        <w:t>.</w:t>
      </w:r>
    </w:p>
    <w:p w:rsidR="00AE33AB" w:rsidRPr="00413D2E" w:rsidRDefault="00AE33AB" w:rsidP="00AE33AB">
      <w:pPr>
        <w:numPr>
          <w:ilvl w:val="0"/>
          <w:numId w:val="1"/>
        </w:numPr>
        <w:shd w:val="clear" w:color="auto" w:fill="FFFFFF"/>
        <w:tabs>
          <w:tab w:val="num" w:pos="142"/>
          <w:tab w:val="left" w:pos="851"/>
          <w:tab w:val="left" w:pos="993"/>
        </w:tabs>
        <w:spacing w:after="0" w:line="240" w:lineRule="auto"/>
        <w:ind w:left="0" w:right="130"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13D2E">
        <w:rPr>
          <w:rFonts w:ascii="Times New Roman" w:hAnsi="Times New Roman"/>
          <w:color w:val="000000"/>
          <w:sz w:val="24"/>
          <w:szCs w:val="24"/>
          <w:lang w:eastAsia="ru-RU"/>
        </w:rPr>
        <w:t>Способствовать осуществлению профессионального взаимодействия студентами с учетом культурных особенностей представителей разных этносов, конфессий и социальных групп в интересах решения задач в сфере физической культуры и спорта</w:t>
      </w:r>
      <w:r w:rsidRPr="00413D2E">
        <w:rPr>
          <w:rFonts w:ascii="Times New Roman" w:hAnsi="Times New Roman"/>
          <w:sz w:val="24"/>
          <w:szCs w:val="24"/>
        </w:rPr>
        <w:t>.</w:t>
      </w:r>
    </w:p>
    <w:p w:rsidR="00AE33AB" w:rsidRPr="00413D2E" w:rsidRDefault="00AE33AB" w:rsidP="00AE33AB">
      <w:pPr>
        <w:shd w:val="clear" w:color="auto" w:fill="FFFFFF"/>
        <w:tabs>
          <w:tab w:val="left" w:pos="1123"/>
        </w:tabs>
        <w:spacing w:after="0"/>
        <w:ind w:right="130"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33AB" w:rsidRPr="00413D2E" w:rsidRDefault="00AE33AB" w:rsidP="00AE33AB">
      <w:pPr>
        <w:shd w:val="clear" w:color="auto" w:fill="FFFFFF"/>
        <w:tabs>
          <w:tab w:val="left" w:pos="1123"/>
        </w:tabs>
        <w:spacing w:after="0"/>
        <w:ind w:right="130"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AE33AB" w:rsidRPr="00413D2E" w:rsidRDefault="00AE33AB" w:rsidP="00CE0930">
      <w:pPr>
        <w:framePr w:hSpace="180" w:wrap="around" w:vAnchor="text" w:hAnchor="margin" w:y="178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УК-3.  </w:t>
      </w:r>
      <w:proofErr w:type="gramStart"/>
      <w:r w:rsidRPr="00413D2E">
        <w:rPr>
          <w:rFonts w:ascii="Times New Roman" w:hAnsi="Times New Roman"/>
          <w:b/>
          <w:color w:val="000000"/>
          <w:sz w:val="24"/>
          <w:szCs w:val="24"/>
          <w:lang w:eastAsia="ru-RU"/>
        </w:rPr>
        <w:t>Способен</w:t>
      </w:r>
      <w:proofErr w:type="gramEnd"/>
      <w:r w:rsidRPr="00413D2E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осуществлять социальное взаимодействие и реализовывать свою роль в команде</w:t>
      </w: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AE33AB" w:rsidRPr="00CE0930" w:rsidRDefault="00AE33AB" w:rsidP="00CE0930">
      <w:pPr>
        <w:framePr w:hSpace="180" w:wrap="around" w:vAnchor="text" w:hAnchor="margin" w:y="178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0930">
        <w:rPr>
          <w:rFonts w:ascii="Times New Roman" w:hAnsi="Times New Roman"/>
          <w:color w:val="000000"/>
          <w:sz w:val="24"/>
          <w:szCs w:val="24"/>
          <w:lang w:eastAsia="ru-RU"/>
        </w:rPr>
        <w:t>УК.3.1. Понимает эффективность использования стратегии сотрудничества для достижения поставленной цели, определяет свою роль в команде</w:t>
      </w:r>
    </w:p>
    <w:p w:rsidR="00AE33AB" w:rsidRDefault="00AE33AB" w:rsidP="00CE0930">
      <w:pPr>
        <w:framePr w:hSpace="180" w:wrap="around" w:vAnchor="text" w:hAnchor="margin" w:y="178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0930">
        <w:rPr>
          <w:rFonts w:ascii="Times New Roman" w:hAnsi="Times New Roman"/>
          <w:color w:val="000000"/>
          <w:sz w:val="24"/>
          <w:szCs w:val="24"/>
          <w:lang w:eastAsia="ru-RU"/>
        </w:rPr>
        <w:t>УК.3.3. Осуществляет</w:t>
      </w:r>
      <w:r w:rsidRPr="00413D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обмен информацией с другими членами команды, осуществляет презентацию результатов работы команды</w:t>
      </w:r>
    </w:p>
    <w:p w:rsidR="00AE33AB" w:rsidRPr="00413D2E" w:rsidRDefault="00AE33AB" w:rsidP="00CE0930">
      <w:pPr>
        <w:framePr w:hSpace="180" w:wrap="around" w:vAnchor="text" w:hAnchor="margin" w:y="178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E33AB" w:rsidRPr="00413D2E" w:rsidRDefault="00AE33AB" w:rsidP="00CE0930">
      <w:pPr>
        <w:framePr w:hSpace="180" w:wrap="around" w:vAnchor="text" w:hAnchor="margin" w:y="178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hAnsi="Times New Roman"/>
          <w:b/>
          <w:color w:val="000000"/>
          <w:sz w:val="24"/>
          <w:szCs w:val="24"/>
          <w:lang w:eastAsia="ru-RU"/>
        </w:rPr>
        <w:t>УК-4. 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413D2E">
        <w:rPr>
          <w:rFonts w:ascii="Times New Roman" w:hAnsi="Times New Roman"/>
          <w:b/>
          <w:color w:val="000000"/>
          <w:sz w:val="24"/>
          <w:szCs w:val="24"/>
          <w:lang w:eastAsia="ru-RU"/>
        </w:rPr>
        <w:t>м(</w:t>
      </w:r>
      <w:proofErr w:type="spellStart"/>
      <w:proofErr w:type="gramEnd"/>
      <w:r w:rsidRPr="00413D2E">
        <w:rPr>
          <w:rFonts w:ascii="Times New Roman" w:hAnsi="Times New Roman"/>
          <w:b/>
          <w:color w:val="000000"/>
          <w:sz w:val="24"/>
          <w:szCs w:val="24"/>
          <w:lang w:eastAsia="ru-RU"/>
        </w:rPr>
        <w:t>ых</w:t>
      </w:r>
      <w:proofErr w:type="spellEnd"/>
      <w:r w:rsidRPr="00413D2E">
        <w:rPr>
          <w:rFonts w:ascii="Times New Roman" w:hAnsi="Times New Roman"/>
          <w:b/>
          <w:color w:val="000000"/>
          <w:sz w:val="24"/>
          <w:szCs w:val="24"/>
          <w:lang w:eastAsia="ru-RU"/>
        </w:rPr>
        <w:t>) языке(ах)</w:t>
      </w:r>
    </w:p>
    <w:p w:rsidR="00AE33AB" w:rsidRPr="00CE0930" w:rsidRDefault="00AE33AB" w:rsidP="00CE0930">
      <w:pPr>
        <w:framePr w:hSpace="180" w:wrap="around" w:vAnchor="text" w:hAnchor="margin" w:y="178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0930">
        <w:rPr>
          <w:rFonts w:ascii="Times New Roman" w:hAnsi="Times New Roman"/>
          <w:color w:val="000000"/>
          <w:sz w:val="24"/>
          <w:szCs w:val="24"/>
          <w:lang w:eastAsia="ru-RU"/>
        </w:rPr>
        <w:t>УК.4.1. Грамотно и ясно строит диалогическую речь в рамках межличностного и межкультурного общения на иностранном языке</w:t>
      </w:r>
    </w:p>
    <w:p w:rsidR="00AE33AB" w:rsidRPr="00CE0930" w:rsidRDefault="00AE33AB" w:rsidP="00AE33AB">
      <w:pPr>
        <w:framePr w:hSpace="180" w:wrap="around" w:vAnchor="text" w:hAnchor="margin" w:y="178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0930">
        <w:rPr>
          <w:rFonts w:ascii="Times New Roman" w:hAnsi="Times New Roman"/>
          <w:color w:val="000000"/>
          <w:sz w:val="24"/>
          <w:szCs w:val="24"/>
          <w:lang w:eastAsia="ru-RU"/>
        </w:rPr>
        <w:t>УК.4.3. Демонстрирует способность находить, воспринимать и использовать информацию на иностранном языке, полученную из печатных и электронных источников для решения стандартных коммуникативных задач</w:t>
      </w:r>
    </w:p>
    <w:p w:rsidR="00AE33AB" w:rsidRDefault="00AE33AB" w:rsidP="00AE33AB">
      <w:pPr>
        <w:framePr w:hSpace="180" w:wrap="around" w:vAnchor="text" w:hAnchor="margin" w:y="178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0930">
        <w:rPr>
          <w:rFonts w:ascii="Times New Roman" w:hAnsi="Times New Roman"/>
          <w:color w:val="000000"/>
          <w:sz w:val="24"/>
          <w:szCs w:val="24"/>
          <w:lang w:eastAsia="ru-RU"/>
        </w:rPr>
        <w:t>УК.4.5. Демонстрирует</w:t>
      </w:r>
      <w:r w:rsidRPr="00413D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умение осуществлять деловую переписку на русском языке, учитывая особенности стилистики официальных и неофициальных писем</w:t>
      </w:r>
    </w:p>
    <w:p w:rsidR="00CE0930" w:rsidRPr="00413D2E" w:rsidRDefault="00CE0930" w:rsidP="00AE33AB">
      <w:pPr>
        <w:framePr w:hSpace="180" w:wrap="around" w:vAnchor="text" w:hAnchor="margin" w:y="178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E33AB" w:rsidRPr="00413D2E" w:rsidRDefault="00AE33AB" w:rsidP="00AE33AB">
      <w:pPr>
        <w:framePr w:hSpace="180" w:wrap="around" w:vAnchor="text" w:hAnchor="margin" w:y="178"/>
        <w:spacing w:after="0" w:line="240" w:lineRule="auto"/>
        <w:ind w:firstLine="851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 w:rsidRPr="00413D2E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ОПК-1. </w:t>
      </w:r>
      <w:proofErr w:type="gramStart"/>
      <w:r w:rsidRPr="00413D2E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Способен</w:t>
      </w:r>
      <w:proofErr w:type="gramEnd"/>
      <w:r w:rsidRPr="00413D2E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 планировать содержание занятий с учетом положений теории физической культуры, физиологической характеристики нагрузки, анатомо-морфологических и психологических особенностей занимающихся различного пола и возраста</w:t>
      </w:r>
    </w:p>
    <w:p w:rsidR="00AE33AB" w:rsidRPr="00CE0930" w:rsidRDefault="00AE33AB" w:rsidP="00AE33AB">
      <w:pPr>
        <w:framePr w:hSpace="180" w:wrap="around" w:vAnchor="text" w:hAnchor="margin" w:y="178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0930">
        <w:rPr>
          <w:rFonts w:ascii="Times New Roman" w:hAnsi="Times New Roman"/>
          <w:color w:val="000000"/>
          <w:sz w:val="24"/>
          <w:szCs w:val="24"/>
          <w:lang w:eastAsia="ru-RU"/>
        </w:rPr>
        <w:t>ОПК. 1.1. Демонстрирует знания основных компонентов занятий по физической культуре</w:t>
      </w:r>
    </w:p>
    <w:p w:rsidR="00AE33AB" w:rsidRPr="00413D2E" w:rsidRDefault="00AE33AB" w:rsidP="00AE33AB">
      <w:pPr>
        <w:framePr w:hSpace="180" w:wrap="around" w:vAnchor="text" w:hAnchor="margin" w:y="178"/>
        <w:spacing w:after="0" w:line="240" w:lineRule="auto"/>
        <w:ind w:firstLine="8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13D2E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ОПК-10. </w:t>
      </w:r>
      <w:proofErr w:type="gramStart"/>
      <w:r w:rsidRPr="00413D2E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Способен</w:t>
      </w:r>
      <w:proofErr w:type="gramEnd"/>
      <w:r w:rsidRPr="00413D2E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 организовать совместную деятельность и взаимодействие участников деятельности в области физической культуры и спорта</w:t>
      </w:r>
    </w:p>
    <w:p w:rsidR="00AE33AB" w:rsidRPr="00CE0930" w:rsidRDefault="00AE33AB" w:rsidP="00AE33A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0930">
        <w:rPr>
          <w:rFonts w:ascii="Times New Roman" w:hAnsi="Times New Roman"/>
          <w:color w:val="000000"/>
          <w:sz w:val="24"/>
          <w:szCs w:val="24"/>
          <w:lang w:eastAsia="ru-RU"/>
        </w:rPr>
        <w:t>ОПК.10.1. Определяет состав участников деятельности в области физической культуры и спорта</w:t>
      </w:r>
    </w:p>
    <w:p w:rsidR="00AE33AB" w:rsidRPr="00413D2E" w:rsidRDefault="00AE33AB" w:rsidP="00AE33A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0930">
        <w:rPr>
          <w:rFonts w:ascii="Times New Roman" w:hAnsi="Times New Roman"/>
          <w:color w:val="000000"/>
          <w:sz w:val="24"/>
          <w:szCs w:val="24"/>
          <w:lang w:eastAsia="ru-RU"/>
        </w:rPr>
        <w:t>ОПК.10.2. Проводит отбор и применение форм, методов и технологий взаимодействия и с</w:t>
      </w:r>
      <w:r w:rsidRPr="00413D2E">
        <w:rPr>
          <w:rFonts w:ascii="Times New Roman" w:hAnsi="Times New Roman"/>
          <w:color w:val="000000"/>
          <w:sz w:val="24"/>
          <w:szCs w:val="24"/>
          <w:lang w:eastAsia="ru-RU"/>
        </w:rPr>
        <w:t>отрудничества участников деятельности в области физической культуры и спорта</w:t>
      </w:r>
    </w:p>
    <w:p w:rsidR="00AE33AB" w:rsidRPr="00413D2E" w:rsidRDefault="00AE33AB" w:rsidP="00AE33AB">
      <w:pPr>
        <w:framePr w:hSpace="180" w:wrap="around" w:vAnchor="text" w:hAnchor="margin" w:y="178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0930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ОПК.10.3. Планирует и организует деятельность основных участников образовательных отношений</w:t>
      </w:r>
      <w:r w:rsidRPr="00413D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рамках реализации образовательных программ</w:t>
      </w:r>
    </w:p>
    <w:p w:rsidR="00AE33AB" w:rsidRPr="00413D2E" w:rsidRDefault="00AE33AB" w:rsidP="00AE33AB">
      <w:pPr>
        <w:framePr w:hSpace="180" w:wrap="around" w:vAnchor="text" w:hAnchor="margin" w:y="178"/>
        <w:spacing w:after="0" w:line="240" w:lineRule="auto"/>
        <w:ind w:firstLine="851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13D2E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ОПК-12. </w:t>
      </w:r>
      <w:proofErr w:type="gramStart"/>
      <w:r w:rsidRPr="00413D2E">
        <w:rPr>
          <w:rFonts w:ascii="Times New Roman" w:hAnsi="Times New Roman"/>
          <w:b/>
          <w:color w:val="000000"/>
          <w:sz w:val="24"/>
          <w:szCs w:val="24"/>
          <w:lang w:eastAsia="ru-RU"/>
        </w:rPr>
        <w:t>Способен</w:t>
      </w:r>
      <w:proofErr w:type="gramEnd"/>
      <w:r w:rsidRPr="00413D2E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осуществлять профессиональную деятельность в соответствии с нормативными правовыми актами сферы физической культуры и спорта и нормами профессиональной этики</w:t>
      </w:r>
    </w:p>
    <w:p w:rsidR="00AE33AB" w:rsidRPr="00413D2E" w:rsidRDefault="00AE33AB" w:rsidP="00AE33AB">
      <w:pPr>
        <w:framePr w:hSpace="180" w:wrap="around" w:vAnchor="text" w:hAnchor="margin" w:y="178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13D2E">
        <w:rPr>
          <w:rFonts w:ascii="Times New Roman" w:hAnsi="Times New Roman"/>
          <w:color w:val="000000"/>
          <w:sz w:val="24"/>
          <w:szCs w:val="24"/>
          <w:lang w:eastAsia="ru-RU"/>
        </w:rPr>
        <w:t>ОПК.12.1. Демонстрирует знания нормативно-правовых актов в сфере образования и норм профессиональной этики</w:t>
      </w:r>
    </w:p>
    <w:p w:rsidR="00AE33AB" w:rsidRPr="00413D2E" w:rsidRDefault="00AE33AB" w:rsidP="00AE33AB">
      <w:pPr>
        <w:framePr w:hSpace="180" w:wrap="around" w:vAnchor="text" w:hAnchor="margin" w:y="178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13D2E">
        <w:rPr>
          <w:rFonts w:ascii="Times New Roman" w:hAnsi="Times New Roman"/>
          <w:color w:val="000000"/>
          <w:sz w:val="24"/>
          <w:szCs w:val="24"/>
          <w:lang w:eastAsia="ru-RU"/>
        </w:rPr>
        <w:t>ОПК.12.2. Строит образовательные отношения в соответствии с правовыми и этическими нормами профессиональной деятельности</w:t>
      </w:r>
    </w:p>
    <w:p w:rsidR="00AE33AB" w:rsidRPr="00413D2E" w:rsidRDefault="00AE33AB" w:rsidP="00AE33AB">
      <w:pPr>
        <w:framePr w:hSpace="180" w:wrap="around" w:vAnchor="text" w:hAnchor="margin" w:y="178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13D2E">
        <w:rPr>
          <w:rFonts w:ascii="Times New Roman" w:hAnsi="Times New Roman"/>
          <w:color w:val="000000"/>
          <w:sz w:val="24"/>
          <w:szCs w:val="24"/>
          <w:lang w:eastAsia="ru-RU"/>
        </w:rPr>
        <w:t>ОПК.12.3. Организует образовательную среду в соответствии с правовыми и этическими нормами профессиональной деятельности</w:t>
      </w:r>
    </w:p>
    <w:p w:rsidR="00AE33AB" w:rsidRPr="00413D2E" w:rsidRDefault="00AE33AB" w:rsidP="00AE33AB">
      <w:pPr>
        <w:framePr w:hSpace="180" w:wrap="around" w:vAnchor="text" w:hAnchor="margin" w:y="178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13D2E">
        <w:rPr>
          <w:rFonts w:ascii="Times New Roman" w:hAnsi="Times New Roman"/>
          <w:color w:val="000000"/>
          <w:sz w:val="24"/>
          <w:szCs w:val="24"/>
          <w:lang w:eastAsia="ru-RU"/>
        </w:rPr>
        <w:t>ОПК.12.4. Выстраивает образовательный процесс в соответствии с  правовыми и этическими нормами профессиональной деятельности</w:t>
      </w:r>
    </w:p>
    <w:p w:rsidR="00AE33AB" w:rsidRPr="00413D2E" w:rsidRDefault="00AE33AB" w:rsidP="00AE33AB">
      <w:pPr>
        <w:spacing w:after="0" w:line="240" w:lineRule="auto"/>
        <w:ind w:firstLine="851"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  <w:r w:rsidRPr="00413D2E">
        <w:rPr>
          <w:rFonts w:ascii="Times New Roman" w:hAnsi="Times New Roman"/>
          <w:b/>
          <w:color w:val="000000"/>
          <w:sz w:val="24"/>
          <w:szCs w:val="24"/>
          <w:lang w:eastAsia="ru-RU"/>
        </w:rPr>
        <w:t>ПК-1 Способен осуществлять учебно-тренировочный процесс на различных этапах подготовки в избранном виде спорта</w:t>
      </w:r>
    </w:p>
    <w:p w:rsidR="00AE33AB" w:rsidRPr="00413D2E" w:rsidRDefault="00AE33AB" w:rsidP="00AE33AB">
      <w:pPr>
        <w:shd w:val="clear" w:color="auto" w:fill="FFFFFF"/>
        <w:tabs>
          <w:tab w:val="left" w:pos="1123"/>
        </w:tabs>
        <w:spacing w:after="0"/>
        <w:ind w:right="130"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E0930">
        <w:rPr>
          <w:rFonts w:ascii="Times New Roman" w:hAnsi="Times New Roman"/>
          <w:color w:val="000000"/>
          <w:sz w:val="24"/>
          <w:szCs w:val="24"/>
          <w:lang w:eastAsia="ru-RU"/>
        </w:rPr>
        <w:t>ПК.1.1</w:t>
      </w:r>
      <w:proofErr w:type="gramStart"/>
      <w:r w:rsidRPr="00CE093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</w:t>
      </w:r>
      <w:proofErr w:type="gramEnd"/>
      <w:r w:rsidRPr="00CE0930">
        <w:rPr>
          <w:rFonts w:ascii="Times New Roman" w:hAnsi="Times New Roman"/>
          <w:color w:val="000000"/>
          <w:sz w:val="24"/>
          <w:szCs w:val="24"/>
          <w:lang w:eastAsia="ru-RU"/>
        </w:rPr>
        <w:t>емонстрирует</w:t>
      </w:r>
      <w:r w:rsidRPr="00413D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умения методического сопровождения учебно-тренировочного процесса в избранном виде спорта    избранном виде спорта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3774"/>
        <w:gridCol w:w="1242"/>
        <w:gridCol w:w="1791"/>
        <w:gridCol w:w="1927"/>
      </w:tblGrid>
      <w:tr w:rsidR="00AE33AB" w:rsidRPr="00413D2E" w:rsidTr="00425C86">
        <w:tc>
          <w:tcPr>
            <w:tcW w:w="751" w:type="dxa"/>
            <w:shd w:val="clear" w:color="auto" w:fill="auto"/>
          </w:tcPr>
          <w:p w:rsidR="00AE33AB" w:rsidRPr="00413D2E" w:rsidRDefault="00AE33AB" w:rsidP="00425C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3893" w:type="dxa"/>
            <w:shd w:val="clear" w:color="auto" w:fill="auto"/>
          </w:tcPr>
          <w:p w:rsidR="00AE33AB" w:rsidRPr="00413D2E" w:rsidRDefault="00AE33AB" w:rsidP="00425C8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413D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AE33AB" w:rsidRPr="00413D2E" w:rsidRDefault="00AE33AB" w:rsidP="00425C8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276" w:type="dxa"/>
          </w:tcPr>
          <w:p w:rsidR="00AE33AB" w:rsidRPr="00413D2E" w:rsidRDefault="00AE33AB" w:rsidP="0042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ИДК</w:t>
            </w:r>
          </w:p>
          <w:p w:rsidR="00AE33AB" w:rsidRPr="00413D2E" w:rsidRDefault="00AE33AB" w:rsidP="00425C8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E33AB" w:rsidRPr="00413D2E" w:rsidRDefault="00AE33AB" w:rsidP="0042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84" w:type="dxa"/>
          </w:tcPr>
          <w:p w:rsidR="00AE33AB" w:rsidRPr="00413D2E" w:rsidRDefault="00AE33AB" w:rsidP="0042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AE33AB" w:rsidRPr="00413D2E" w:rsidTr="00425C86">
        <w:tc>
          <w:tcPr>
            <w:tcW w:w="751" w:type="dxa"/>
            <w:shd w:val="clear" w:color="auto" w:fill="auto"/>
          </w:tcPr>
          <w:p w:rsidR="00AE33AB" w:rsidRPr="00413D2E" w:rsidRDefault="00AE33AB" w:rsidP="00425C8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893" w:type="dxa"/>
            <w:shd w:val="clear" w:color="auto" w:fill="auto"/>
          </w:tcPr>
          <w:p w:rsidR="00AE33AB" w:rsidRPr="00413D2E" w:rsidRDefault="00AE33AB" w:rsidP="00425C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Демонстрирует необходимый уровень умений построения и реализации траектории своего профессионального и личностного развития  и педагогического общения в целях решения профессиональных задач с применением методов и инструментов пропаганды здорового образа жизни</w:t>
            </w:r>
          </w:p>
        </w:tc>
        <w:tc>
          <w:tcPr>
            <w:tcW w:w="1276" w:type="dxa"/>
          </w:tcPr>
          <w:p w:rsidR="00AE33AB" w:rsidRPr="00413D2E" w:rsidRDefault="00AE33AB" w:rsidP="00425C86">
            <w:pPr>
              <w:spacing w:after="0" w:line="240" w:lineRule="auto"/>
              <w:ind w:left="-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УК.3.1. </w:t>
            </w:r>
          </w:p>
          <w:p w:rsidR="00AE33AB" w:rsidRPr="00413D2E" w:rsidRDefault="00AE33AB" w:rsidP="00425C86">
            <w:pPr>
              <w:spacing w:after="0" w:line="240" w:lineRule="auto"/>
              <w:ind w:left="-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УК.3.3. </w:t>
            </w:r>
          </w:p>
          <w:p w:rsidR="00AE33AB" w:rsidRPr="00413D2E" w:rsidRDefault="00AE33AB" w:rsidP="00425C86">
            <w:pPr>
              <w:spacing w:after="0" w:line="240" w:lineRule="auto"/>
              <w:ind w:left="-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УК.4.1. </w:t>
            </w:r>
          </w:p>
          <w:p w:rsidR="00AE33AB" w:rsidRPr="00413D2E" w:rsidRDefault="00AE33AB" w:rsidP="00425C86">
            <w:pPr>
              <w:spacing w:after="0" w:line="240" w:lineRule="auto"/>
              <w:ind w:left="-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УК.4.3. </w:t>
            </w:r>
          </w:p>
          <w:p w:rsidR="00AE33AB" w:rsidRPr="00413D2E" w:rsidRDefault="00AE33AB" w:rsidP="00425C86">
            <w:pPr>
              <w:spacing w:after="0" w:line="240" w:lineRule="auto"/>
              <w:ind w:left="-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УК.4.5. </w:t>
            </w:r>
          </w:p>
          <w:p w:rsidR="00AE33AB" w:rsidRPr="00413D2E" w:rsidRDefault="00AE33AB" w:rsidP="00425C86">
            <w:pPr>
              <w:spacing w:after="0" w:line="240" w:lineRule="auto"/>
              <w:ind w:left="-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ОПК. 1.1. </w:t>
            </w:r>
          </w:p>
          <w:p w:rsidR="00AE33AB" w:rsidRPr="00413D2E" w:rsidRDefault="00AE33AB" w:rsidP="00425C86">
            <w:pPr>
              <w:spacing w:after="0" w:line="240" w:lineRule="auto"/>
              <w:ind w:left="-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ОПК.10.1.</w:t>
            </w:r>
          </w:p>
          <w:p w:rsidR="00AE33AB" w:rsidRPr="00413D2E" w:rsidRDefault="00AE33AB" w:rsidP="00425C86">
            <w:pPr>
              <w:spacing w:after="0" w:line="240" w:lineRule="auto"/>
              <w:ind w:left="-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ОПК.10.2.</w:t>
            </w:r>
          </w:p>
          <w:p w:rsidR="00AE33AB" w:rsidRPr="00413D2E" w:rsidRDefault="00AE33AB" w:rsidP="00425C86">
            <w:pPr>
              <w:spacing w:after="0" w:line="240" w:lineRule="auto"/>
              <w:ind w:left="-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ОПК.10.3. </w:t>
            </w:r>
          </w:p>
          <w:p w:rsidR="00AE33AB" w:rsidRPr="00413D2E" w:rsidRDefault="00AE33AB" w:rsidP="00425C86">
            <w:pPr>
              <w:spacing w:after="0" w:line="240" w:lineRule="auto"/>
              <w:ind w:left="-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ОПК.12.1.</w:t>
            </w:r>
          </w:p>
          <w:p w:rsidR="00AE33AB" w:rsidRPr="00413D2E" w:rsidRDefault="00AE33AB" w:rsidP="00425C86">
            <w:pPr>
              <w:spacing w:after="0" w:line="240" w:lineRule="auto"/>
              <w:ind w:left="-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ОПК.12.2</w:t>
            </w:r>
          </w:p>
          <w:p w:rsidR="00AE33AB" w:rsidRPr="00413D2E" w:rsidRDefault="00AE33AB" w:rsidP="00425C86">
            <w:pPr>
              <w:spacing w:after="0" w:line="240" w:lineRule="auto"/>
              <w:ind w:left="-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ОПК.12.3. </w:t>
            </w:r>
          </w:p>
          <w:p w:rsidR="00AE33AB" w:rsidRPr="00413D2E" w:rsidRDefault="00AE33AB" w:rsidP="00425C86">
            <w:pPr>
              <w:spacing w:after="0" w:line="240" w:lineRule="auto"/>
              <w:ind w:left="-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ОПК.12.4. </w:t>
            </w:r>
          </w:p>
          <w:p w:rsidR="00AE33AB" w:rsidRPr="00413D2E" w:rsidRDefault="00AE33AB" w:rsidP="00425C86">
            <w:pPr>
              <w:spacing w:after="0" w:line="240" w:lineRule="auto"/>
              <w:ind w:left="-11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ПК.1.1</w:t>
            </w:r>
          </w:p>
        </w:tc>
        <w:tc>
          <w:tcPr>
            <w:tcW w:w="1843" w:type="dxa"/>
          </w:tcPr>
          <w:p w:rsidR="00AE33AB" w:rsidRPr="00413D2E" w:rsidRDefault="00AE33AB" w:rsidP="00425C8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Метод проблемного обучения </w:t>
            </w:r>
          </w:p>
          <w:p w:rsidR="00AE33AB" w:rsidRPr="00413D2E" w:rsidRDefault="00AE33AB" w:rsidP="00425C8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Интерактивная лекция</w:t>
            </w:r>
          </w:p>
          <w:p w:rsidR="00AE33AB" w:rsidRPr="00413D2E" w:rsidRDefault="00AE33AB" w:rsidP="00425C8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Исследовательский метод</w:t>
            </w:r>
          </w:p>
          <w:p w:rsidR="00AE33AB" w:rsidRPr="00413D2E" w:rsidRDefault="00AE33AB" w:rsidP="00425C8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Учебный проект.</w:t>
            </w:r>
          </w:p>
          <w:p w:rsidR="00AE33AB" w:rsidRPr="00413D2E" w:rsidRDefault="00AE33AB" w:rsidP="00425C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Игровой метод</w:t>
            </w:r>
          </w:p>
          <w:p w:rsidR="00AE33AB" w:rsidRPr="00413D2E" w:rsidRDefault="00AE33AB" w:rsidP="00425C8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Соревновательный метод</w:t>
            </w:r>
          </w:p>
          <w:p w:rsidR="00AE33AB" w:rsidRPr="00413D2E" w:rsidRDefault="00AE33AB" w:rsidP="00425C8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E33AB" w:rsidRPr="00413D2E" w:rsidRDefault="00AE33AB" w:rsidP="00425C8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AE33AB" w:rsidRPr="00413D2E" w:rsidRDefault="00AE33AB" w:rsidP="00425C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Эссе</w:t>
            </w:r>
          </w:p>
          <w:p w:rsidR="00AE33AB" w:rsidRPr="00413D2E" w:rsidRDefault="00AE33AB" w:rsidP="00425C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  <w:p w:rsidR="00AE33AB" w:rsidRPr="00413D2E" w:rsidRDefault="00AE33AB" w:rsidP="00425C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Презентация</w:t>
            </w:r>
          </w:p>
          <w:p w:rsidR="00AE33AB" w:rsidRPr="00413D2E" w:rsidRDefault="00AE33AB" w:rsidP="00425C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Кейс</w:t>
            </w:r>
          </w:p>
          <w:p w:rsidR="00AE33AB" w:rsidRPr="00413D2E" w:rsidRDefault="00AE33AB" w:rsidP="00425C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Учебный проект</w:t>
            </w:r>
          </w:p>
          <w:p w:rsidR="00AE33AB" w:rsidRPr="00413D2E" w:rsidRDefault="00AE33AB" w:rsidP="00425C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  <w:p w:rsidR="00AE33AB" w:rsidRPr="00413D2E" w:rsidRDefault="00AE33AB" w:rsidP="00425C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  <w:p w:rsidR="00AE33AB" w:rsidRPr="00413D2E" w:rsidRDefault="00AE33AB" w:rsidP="00425C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E33AB" w:rsidRPr="00413D2E" w:rsidRDefault="00AE33AB" w:rsidP="00425C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E33AB" w:rsidRPr="00413D2E" w:rsidRDefault="00AE33AB" w:rsidP="00AE33AB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E33AB" w:rsidRPr="00413D2E" w:rsidRDefault="00AE33AB" w:rsidP="00AE33AB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413D2E">
        <w:rPr>
          <w:rFonts w:ascii="Times New Roman" w:hAnsi="Times New Roman"/>
          <w:b/>
          <w:color w:val="000000"/>
          <w:sz w:val="24"/>
          <w:szCs w:val="24"/>
          <w:lang w:eastAsia="ru-RU"/>
        </w:rPr>
        <w:t>2.3. Руководитель и преподаватели</w:t>
      </w: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модуля</w:t>
      </w:r>
    </w:p>
    <w:p w:rsidR="00AE33AB" w:rsidRPr="00413D2E" w:rsidRDefault="00AE33AB" w:rsidP="00AE33AB">
      <w:pPr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413D2E">
        <w:rPr>
          <w:rFonts w:ascii="Times New Roman" w:eastAsia="Times New Roman" w:hAnsi="Times New Roman"/>
          <w:sz w:val="24"/>
          <w:lang w:eastAsia="ru-RU"/>
        </w:rPr>
        <w:t xml:space="preserve">  </w:t>
      </w:r>
      <w:r w:rsidRPr="00413D2E">
        <w:rPr>
          <w:rFonts w:ascii="Times New Roman" w:hAnsi="Times New Roman"/>
          <w:spacing w:val="-8"/>
          <w:sz w:val="24"/>
          <w:szCs w:val="24"/>
          <w:lang w:eastAsia="ru-RU"/>
        </w:rPr>
        <w:t xml:space="preserve">Быстрицкая Е.В. д. </w:t>
      </w:r>
      <w:proofErr w:type="spellStart"/>
      <w:r w:rsidRPr="00413D2E">
        <w:rPr>
          <w:rFonts w:ascii="Times New Roman" w:hAnsi="Times New Roman"/>
          <w:spacing w:val="-8"/>
          <w:sz w:val="24"/>
          <w:szCs w:val="24"/>
          <w:lang w:eastAsia="ru-RU"/>
        </w:rPr>
        <w:t>пед.н</w:t>
      </w:r>
      <w:proofErr w:type="spellEnd"/>
      <w:r w:rsidRPr="00413D2E">
        <w:rPr>
          <w:rFonts w:ascii="Times New Roman" w:hAnsi="Times New Roman"/>
          <w:spacing w:val="-8"/>
          <w:sz w:val="24"/>
          <w:szCs w:val="24"/>
          <w:lang w:eastAsia="ru-RU"/>
        </w:rPr>
        <w:t>., доцент, профессор кафедры ТОФК</w:t>
      </w:r>
    </w:p>
    <w:p w:rsidR="00AE33AB" w:rsidRPr="00413D2E" w:rsidRDefault="00AE33AB" w:rsidP="00AE33AB">
      <w:pPr>
        <w:spacing w:after="0"/>
        <w:ind w:firstLine="709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413D2E">
        <w:rPr>
          <w:rFonts w:ascii="Times New Roman" w:hAnsi="Times New Roman"/>
          <w:spacing w:val="-8"/>
          <w:sz w:val="24"/>
          <w:szCs w:val="24"/>
          <w:lang w:eastAsia="ru-RU"/>
        </w:rPr>
        <w:t xml:space="preserve">Преподаватель: Быстрицкая Е.В. д. </w:t>
      </w:r>
      <w:proofErr w:type="spellStart"/>
      <w:r w:rsidRPr="00413D2E">
        <w:rPr>
          <w:rFonts w:ascii="Times New Roman" w:hAnsi="Times New Roman"/>
          <w:spacing w:val="-8"/>
          <w:sz w:val="24"/>
          <w:szCs w:val="24"/>
          <w:lang w:eastAsia="ru-RU"/>
        </w:rPr>
        <w:t>пед.н</w:t>
      </w:r>
      <w:proofErr w:type="spellEnd"/>
      <w:r w:rsidRPr="00413D2E">
        <w:rPr>
          <w:rFonts w:ascii="Times New Roman" w:hAnsi="Times New Roman"/>
          <w:spacing w:val="-8"/>
          <w:sz w:val="24"/>
          <w:szCs w:val="24"/>
          <w:lang w:eastAsia="ru-RU"/>
        </w:rPr>
        <w:t>., доцент, профессор кафедры ТОФК</w:t>
      </w:r>
    </w:p>
    <w:p w:rsidR="00AE33AB" w:rsidRPr="00413D2E" w:rsidRDefault="00AE33AB" w:rsidP="00AE33AB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33AB" w:rsidRPr="00413D2E" w:rsidRDefault="00AE33AB" w:rsidP="00AE33AB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E33AB" w:rsidRPr="00413D2E" w:rsidRDefault="00AE33AB" w:rsidP="00AE33A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413D2E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Профессиональная коммуникация</w:t>
      </w:r>
      <w:r w:rsidR="003F09F6">
        <w:rPr>
          <w:rFonts w:ascii="Times New Roman" w:eastAsia="Times New Roman" w:hAnsi="Times New Roman"/>
          <w:sz w:val="24"/>
          <w:szCs w:val="24"/>
          <w:lang w:eastAsia="ru-RU"/>
        </w:rPr>
        <w:t>» изучается на 2 курсе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 бакалавриата, направление подготовки:  49.03.01 «Физическая культура», профиль  «Спортивная подготовка». Данный модуль является предшествующим для модулей: «Теоретические и практические основы физической культуры и спорта»</w:t>
      </w:r>
      <w:r w:rsidRPr="00413D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«Психолого-педагогические аспекты физкультурно-педагогической и спортивной деятельности».</w:t>
      </w:r>
    </w:p>
    <w:p w:rsidR="00AE33AB" w:rsidRPr="00413D2E" w:rsidRDefault="00AE33AB" w:rsidP="00AE33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33AB" w:rsidRPr="00413D2E" w:rsidRDefault="00AE33AB" w:rsidP="00AE33A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 - 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468 ч /13з.е.</w:t>
      </w:r>
    </w:p>
    <w:p w:rsidR="00AE33AB" w:rsidRPr="00413D2E" w:rsidRDefault="00AE33AB" w:rsidP="00AE33A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413D2E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lastRenderedPageBreak/>
        <w:t>3. ЭЛЕМЕНТЫ ОБРАЗОВАТЕЛБНОГО МОДУЛЯ</w:t>
      </w:r>
    </w:p>
    <w:p w:rsidR="00AE33AB" w:rsidRPr="00413D2E" w:rsidRDefault="00AE33AB" w:rsidP="00AE33AB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caps/>
          <w:sz w:val="24"/>
          <w:szCs w:val="24"/>
          <w:lang w:eastAsia="ru-RU"/>
        </w:rPr>
        <w:t>1. Дисциплины, обязательные для изучения</w:t>
      </w:r>
      <w:proofErr w:type="gramStart"/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</w:p>
    <w:p w:rsidR="00AE33AB" w:rsidRPr="00413D2E" w:rsidRDefault="00AE33AB" w:rsidP="00AE33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К.М.04.01 </w:t>
      </w:r>
      <w:proofErr w:type="spellStart"/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Акмеология</w:t>
      </w:r>
      <w:proofErr w:type="spellEnd"/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 физической культуры и спорта</w:t>
      </w:r>
    </w:p>
    <w:p w:rsidR="00AE33AB" w:rsidRPr="00413D2E" w:rsidRDefault="00AE33AB" w:rsidP="00AE33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К.М.04.02 Риторика и профессиональное комментирование</w:t>
      </w:r>
    </w:p>
    <w:p w:rsidR="00AE33AB" w:rsidRPr="00413D2E" w:rsidRDefault="00AE33AB" w:rsidP="00AE33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К.М.04.03 Пропаганда и связи с общественностью в сфере физической культуры и спорта</w:t>
      </w:r>
    </w:p>
    <w:p w:rsidR="00AE33AB" w:rsidRPr="00413D2E" w:rsidRDefault="00AE33AB" w:rsidP="00AE33AB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13D2E">
        <w:rPr>
          <w:rFonts w:ascii="Times New Roman" w:hAnsi="Times New Roman"/>
          <w:color w:val="000000"/>
          <w:sz w:val="24"/>
          <w:szCs w:val="24"/>
          <w:lang w:eastAsia="ru-RU"/>
        </w:rPr>
        <w:t>2. АТТЕСТАЦИЯ</w:t>
      </w:r>
    </w:p>
    <w:p w:rsidR="00AE33AB" w:rsidRDefault="00AE33AB" w:rsidP="00CE0930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13D2E">
        <w:rPr>
          <w:rFonts w:ascii="Times New Roman" w:hAnsi="Times New Roman"/>
          <w:color w:val="000000"/>
          <w:sz w:val="24"/>
          <w:szCs w:val="24"/>
          <w:lang w:eastAsia="ru-RU"/>
        </w:rPr>
        <w:t>Экзамен по модулю</w:t>
      </w:r>
    </w:p>
    <w:p w:rsidR="00CE0930" w:rsidRDefault="00CE0930" w:rsidP="00AE33A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372F2D" w:rsidRPr="00372F2D" w:rsidRDefault="00372F2D" w:rsidP="00AE33A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372F2D" w:rsidRPr="00372F2D" w:rsidRDefault="00372F2D" w:rsidP="00AE33A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372F2D" w:rsidRPr="0007137F" w:rsidRDefault="00372F2D" w:rsidP="00AE33AB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07137F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07137F">
        <w:rPr>
          <w:rFonts w:ascii="Times New Roman" w:eastAsia="Times New Roman" w:hAnsi="Times New Roman"/>
          <w:caps/>
          <w:sz w:val="24"/>
          <w:szCs w:val="24"/>
        </w:rPr>
        <w:t>Иностранный язык</w:t>
      </w:r>
      <w:r w:rsidRPr="0007137F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372F2D" w:rsidRPr="00372F2D" w:rsidRDefault="00372F2D" w:rsidP="00AE33A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372F2D" w:rsidRPr="00372F2D" w:rsidRDefault="00372F2D" w:rsidP="00AE33AB">
      <w:pPr>
        <w:spacing w:after="0" w:line="360" w:lineRule="auto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372F2D">
        <w:rPr>
          <w:rFonts w:ascii="Times New Roman" w:eastAsia="Arial" w:hAnsi="Times New Roman"/>
          <w:sz w:val="24"/>
          <w:szCs w:val="24"/>
          <w:lang w:eastAsia="ru-RU"/>
        </w:rPr>
        <w:t xml:space="preserve">49.03.01 «Физическая культура»  </w:t>
      </w:r>
    </w:p>
    <w:p w:rsidR="00372F2D" w:rsidRPr="00372F2D" w:rsidRDefault="00372F2D" w:rsidP="00AE33A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372F2D" w:rsidRPr="00372F2D" w:rsidRDefault="00372F2D" w:rsidP="00AE33AB">
      <w:pPr>
        <w:spacing w:after="0" w:line="360" w:lineRule="auto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372F2D">
        <w:rPr>
          <w:rFonts w:ascii="Times New Roman" w:eastAsia="Arial" w:hAnsi="Times New Roman"/>
          <w:sz w:val="24"/>
          <w:szCs w:val="24"/>
          <w:lang w:eastAsia="ru-RU"/>
        </w:rPr>
        <w:t>«Спортивная подготовка»</w:t>
      </w:r>
    </w:p>
    <w:p w:rsidR="00372F2D" w:rsidRPr="00372F2D" w:rsidRDefault="00372F2D" w:rsidP="00AE33A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372F2D" w:rsidRPr="00372F2D" w:rsidRDefault="00372F2D" w:rsidP="00AE33AB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 xml:space="preserve">бакалавр </w:t>
      </w:r>
    </w:p>
    <w:p w:rsidR="00372F2D" w:rsidRPr="00372F2D" w:rsidRDefault="00372F2D" w:rsidP="00AE33A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372F2D" w:rsidRPr="00372F2D" w:rsidRDefault="00372F2D" w:rsidP="00AE33AB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 xml:space="preserve">заочная </w:t>
      </w:r>
    </w:p>
    <w:p w:rsidR="00372F2D" w:rsidRPr="00372F2D" w:rsidRDefault="00372F2D" w:rsidP="00372F2D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72F2D" w:rsidRPr="00372F2D" w:rsidRDefault="00372F2D" w:rsidP="00372F2D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372F2D" w:rsidRPr="00372F2D" w:rsidRDefault="00372F2D" w:rsidP="00372F2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72F2D">
        <w:rPr>
          <w:rFonts w:ascii="Times New Roman" w:eastAsia="Times New Roman" w:hAnsi="Times New Roman"/>
          <w:sz w:val="24"/>
          <w:szCs w:val="24"/>
          <w:highlight w:val="white"/>
        </w:rPr>
        <w:t>Модуль «К.М.05.Иностранный язык» ориентирован на подготовку студентов 1-2 курсов бакалавриата педагогических профилей, владеющих стартовой коммуникативной компетенцией на уровне А</w:t>
      </w:r>
      <w:proofErr w:type="gramStart"/>
      <w:r w:rsidRPr="00372F2D">
        <w:rPr>
          <w:rFonts w:ascii="Times New Roman" w:eastAsia="Times New Roman" w:hAnsi="Times New Roman"/>
          <w:sz w:val="24"/>
          <w:szCs w:val="24"/>
          <w:highlight w:val="white"/>
          <w:vertAlign w:val="subscript"/>
        </w:rPr>
        <w:t>2</w:t>
      </w:r>
      <w:proofErr w:type="gramEnd"/>
      <w:r w:rsidRPr="00372F2D">
        <w:rPr>
          <w:rFonts w:ascii="Times New Roman" w:eastAsia="Times New Roman" w:hAnsi="Times New Roman"/>
          <w:sz w:val="24"/>
          <w:szCs w:val="24"/>
          <w:highlight w:val="white"/>
        </w:rPr>
        <w:t xml:space="preserve"> (</w:t>
      </w:r>
      <w:proofErr w:type="spellStart"/>
      <w:r w:rsidRPr="00372F2D">
        <w:rPr>
          <w:rFonts w:ascii="Times New Roman" w:eastAsia="Times New Roman" w:hAnsi="Times New Roman"/>
          <w:sz w:val="24"/>
          <w:szCs w:val="24"/>
          <w:highlight w:val="white"/>
        </w:rPr>
        <w:t>предпороговый</w:t>
      </w:r>
      <w:proofErr w:type="spellEnd"/>
      <w:r w:rsidRPr="00372F2D">
        <w:rPr>
          <w:rFonts w:ascii="Times New Roman" w:eastAsia="Times New Roman" w:hAnsi="Times New Roman"/>
          <w:sz w:val="24"/>
          <w:szCs w:val="24"/>
          <w:highlight w:val="white"/>
        </w:rPr>
        <w:t xml:space="preserve"> уровень) по признанной общеевропейской шкале компетенций. </w:t>
      </w:r>
      <w:r w:rsidRPr="00372F2D">
        <w:rPr>
          <w:rFonts w:ascii="Times New Roman" w:eastAsia="Times New Roman" w:hAnsi="Times New Roman"/>
          <w:sz w:val="24"/>
          <w:szCs w:val="24"/>
        </w:rPr>
        <w:t>В результате изучения модуля бакалавр должен овладеть уровнем В</w:t>
      </w:r>
      <w:proofErr w:type="gramStart"/>
      <w:r w:rsidRPr="00372F2D">
        <w:rPr>
          <w:rFonts w:ascii="Times New Roman" w:eastAsia="Times New Roman" w:hAnsi="Times New Roman"/>
          <w:sz w:val="24"/>
          <w:szCs w:val="24"/>
        </w:rPr>
        <w:t>1</w:t>
      </w:r>
      <w:proofErr w:type="gramEnd"/>
      <w:r w:rsidRPr="00372F2D">
        <w:rPr>
          <w:rFonts w:ascii="Times New Roman" w:eastAsia="Times New Roman" w:hAnsi="Times New Roman"/>
          <w:sz w:val="24"/>
          <w:szCs w:val="24"/>
        </w:rPr>
        <w:t xml:space="preserve"> в рамках формируемой коммуникативной компетенции. </w:t>
      </w:r>
    </w:p>
    <w:p w:rsidR="00372F2D" w:rsidRPr="00372F2D" w:rsidRDefault="00372F2D" w:rsidP="00372F2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72F2D">
        <w:rPr>
          <w:rFonts w:ascii="Times New Roman" w:eastAsia="Times New Roman" w:hAnsi="Times New Roman"/>
          <w:sz w:val="24"/>
          <w:szCs w:val="24"/>
          <w:highlight w:val="white"/>
        </w:rPr>
        <w:t xml:space="preserve">Проектирование программы модуля «К.М.05.Иностранный язык» осуществлено в рамках системного, </w:t>
      </w:r>
      <w:proofErr w:type="spellStart"/>
      <w:r w:rsidRPr="00372F2D">
        <w:rPr>
          <w:rFonts w:ascii="Times New Roman" w:eastAsia="Times New Roman" w:hAnsi="Times New Roman"/>
          <w:sz w:val="24"/>
          <w:szCs w:val="24"/>
          <w:highlight w:val="white"/>
        </w:rPr>
        <w:t>деятельностного</w:t>
      </w:r>
      <w:proofErr w:type="spellEnd"/>
      <w:r w:rsidRPr="00372F2D">
        <w:rPr>
          <w:rFonts w:ascii="Times New Roman" w:eastAsia="Times New Roman" w:hAnsi="Times New Roman"/>
          <w:sz w:val="24"/>
          <w:szCs w:val="24"/>
          <w:highlight w:val="white"/>
        </w:rPr>
        <w:t xml:space="preserve">, личностно-ориентированного, </w:t>
      </w:r>
      <w:proofErr w:type="spellStart"/>
      <w:r w:rsidRPr="00372F2D">
        <w:rPr>
          <w:rFonts w:ascii="Times New Roman" w:eastAsia="Times New Roman" w:hAnsi="Times New Roman"/>
          <w:sz w:val="24"/>
          <w:szCs w:val="24"/>
          <w:highlight w:val="white"/>
        </w:rPr>
        <w:t>компетентностного</w:t>
      </w:r>
      <w:proofErr w:type="spellEnd"/>
      <w:r w:rsidRPr="00372F2D">
        <w:rPr>
          <w:rFonts w:ascii="Times New Roman" w:eastAsia="Times New Roman" w:hAnsi="Times New Roman"/>
          <w:sz w:val="24"/>
          <w:szCs w:val="24"/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372F2D" w:rsidRPr="00372F2D" w:rsidRDefault="00372F2D" w:rsidP="00372F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72F2D" w:rsidRPr="00372F2D" w:rsidRDefault="00372F2D" w:rsidP="00372F2D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372F2D" w:rsidRPr="00372F2D" w:rsidRDefault="00372F2D" w:rsidP="00372F2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F2D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72F2D">
        <w:rPr>
          <w:rFonts w:ascii="Times New Roman" w:hAnsi="Times New Roman"/>
          <w:i/>
          <w:sz w:val="24"/>
          <w:szCs w:val="24"/>
        </w:rPr>
        <w:t xml:space="preserve"> </w:t>
      </w:r>
    </w:p>
    <w:p w:rsidR="00372F2D" w:rsidRPr="00372F2D" w:rsidRDefault="00372F2D" w:rsidP="00372F2D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72F2D">
        <w:rPr>
          <w:rFonts w:ascii="Times New Roman" w:eastAsia="Times New Roman" w:hAnsi="Times New Roman"/>
          <w:sz w:val="24"/>
          <w:szCs w:val="24"/>
        </w:rPr>
        <w:t xml:space="preserve">Модуль ставит своей </w:t>
      </w:r>
      <w:r w:rsidRPr="00372F2D">
        <w:rPr>
          <w:rFonts w:ascii="Times New Roman" w:eastAsia="Times New Roman" w:hAnsi="Times New Roman"/>
          <w:b/>
          <w:sz w:val="24"/>
          <w:szCs w:val="24"/>
        </w:rPr>
        <w:t>целью</w:t>
      </w:r>
      <w:r w:rsidRPr="00372F2D">
        <w:rPr>
          <w:rFonts w:ascii="Times New Roman" w:eastAsia="Times New Roman" w:hAnsi="Times New Roman"/>
          <w:sz w:val="24"/>
          <w:szCs w:val="24"/>
        </w:rPr>
        <w:t xml:space="preserve">: </w:t>
      </w: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372F2D">
        <w:rPr>
          <w:rFonts w:ascii="Times New Roman" w:eastAsia="Times New Roman" w:hAnsi="Times New Roman"/>
          <w:sz w:val="24"/>
          <w:szCs w:val="24"/>
        </w:rPr>
        <w:t>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372F2D" w:rsidRPr="00372F2D" w:rsidRDefault="00372F2D" w:rsidP="00372F2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72F2D">
        <w:rPr>
          <w:rFonts w:ascii="Times New Roman" w:eastAsia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72F2D">
        <w:rPr>
          <w:rFonts w:ascii="Times New Roman" w:eastAsia="Times New Roman" w:hAnsi="Times New Roman"/>
          <w:b/>
          <w:sz w:val="24"/>
          <w:szCs w:val="24"/>
        </w:rPr>
        <w:t>задачи</w:t>
      </w:r>
      <w:r w:rsidRPr="00372F2D">
        <w:rPr>
          <w:rFonts w:ascii="Times New Roman" w:eastAsia="Times New Roman" w:hAnsi="Times New Roman"/>
          <w:sz w:val="24"/>
          <w:szCs w:val="24"/>
        </w:rPr>
        <w:t>:</w:t>
      </w:r>
    </w:p>
    <w:p w:rsidR="00372F2D" w:rsidRPr="00372F2D" w:rsidRDefault="00372F2D" w:rsidP="00372F2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72F2D">
        <w:rPr>
          <w:rFonts w:ascii="Times New Roman" w:eastAsia="Times New Roman" w:hAnsi="Times New Roman"/>
          <w:sz w:val="24"/>
          <w:szCs w:val="24"/>
        </w:rPr>
        <w:t xml:space="preserve">1. Обеспечить условия для развития умений логически верно, аргументировано и ясно </w:t>
      </w:r>
      <w:proofErr w:type="gramStart"/>
      <w:r w:rsidRPr="00372F2D">
        <w:rPr>
          <w:rFonts w:ascii="Times New Roman" w:eastAsia="Times New Roman" w:hAnsi="Times New Roman"/>
          <w:sz w:val="24"/>
          <w:szCs w:val="24"/>
        </w:rPr>
        <w:t>строить</w:t>
      </w:r>
      <w:proofErr w:type="gramEnd"/>
      <w:r w:rsidRPr="00372F2D">
        <w:rPr>
          <w:rFonts w:ascii="Times New Roman" w:eastAsia="Times New Roman" w:hAnsi="Times New Roman"/>
          <w:sz w:val="24"/>
          <w:szCs w:val="24"/>
        </w:rPr>
        <w:t xml:space="preserve">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372F2D" w:rsidRPr="00372F2D" w:rsidRDefault="00372F2D" w:rsidP="00372F2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72F2D">
        <w:rPr>
          <w:rFonts w:ascii="Times New Roman" w:eastAsia="Times New Roman" w:hAnsi="Times New Roman"/>
          <w:sz w:val="24"/>
          <w:szCs w:val="24"/>
        </w:rPr>
        <w:t>2. Способствовать развитию умений воспринимать и обрабатывать в соответствии с поставленной целью различную информацию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372F2D" w:rsidRPr="00372F2D" w:rsidRDefault="00372F2D" w:rsidP="00372F2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F09F6" w:rsidRPr="003F09F6" w:rsidRDefault="003F09F6" w:rsidP="003F09F6">
      <w:pPr>
        <w:spacing w:after="0"/>
        <w:ind w:firstLine="54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F09F6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781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1984"/>
        <w:gridCol w:w="2977"/>
        <w:gridCol w:w="1985"/>
        <w:gridCol w:w="2094"/>
      </w:tblGrid>
      <w:tr w:rsidR="003F09F6" w:rsidRPr="003F09F6" w:rsidTr="00425C86"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F6" w:rsidRPr="003F09F6" w:rsidRDefault="003F09F6" w:rsidP="003F09F6">
            <w:pPr>
              <w:spacing w:after="0"/>
              <w:ind w:left="42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lastRenderedPageBreak/>
              <w:t>Код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F6" w:rsidRPr="003F09F6" w:rsidRDefault="003F09F6" w:rsidP="003F09F6">
            <w:pPr>
              <w:spacing w:after="0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F6" w:rsidRPr="003F09F6" w:rsidRDefault="003F09F6" w:rsidP="003F09F6">
            <w:pPr>
              <w:spacing w:after="0"/>
              <w:ind w:left="140" w:right="140"/>
              <w:jc w:val="center"/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</w:pPr>
            <w:r w:rsidRPr="003F09F6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F6" w:rsidRPr="003F09F6" w:rsidRDefault="003F09F6" w:rsidP="003F09F6">
            <w:pPr>
              <w:spacing w:after="0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0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F6" w:rsidRPr="003F09F6" w:rsidRDefault="003F09F6" w:rsidP="003F09F6">
            <w:pPr>
              <w:spacing w:after="0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F09F6" w:rsidRPr="003F09F6" w:rsidTr="00425C86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F6" w:rsidRPr="003F09F6" w:rsidRDefault="003F09F6" w:rsidP="003F09F6">
            <w:pPr>
              <w:spacing w:after="0"/>
              <w:ind w:right="42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F6" w:rsidRPr="003F09F6" w:rsidRDefault="003F09F6" w:rsidP="003F09F6">
            <w:pPr>
              <w:spacing w:after="0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F6" w:rsidRPr="003F09F6" w:rsidRDefault="003F09F6" w:rsidP="003F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09F6"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:rsidR="003F09F6" w:rsidRPr="003F09F6" w:rsidRDefault="003F09F6" w:rsidP="003F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09F6">
              <w:rPr>
                <w:rFonts w:ascii="Times New Roman" w:hAnsi="Times New Roman"/>
              </w:rPr>
              <w:t>УК-4.2</w:t>
            </w:r>
          </w:p>
          <w:p w:rsidR="003F09F6" w:rsidRPr="003F09F6" w:rsidRDefault="003F09F6" w:rsidP="003F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09F6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:rsidR="003F09F6" w:rsidRPr="003F09F6" w:rsidRDefault="003F09F6" w:rsidP="003F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09F6">
              <w:rPr>
                <w:rFonts w:ascii="Times New Roman" w:hAnsi="Times New Roman"/>
              </w:rPr>
              <w:t>УК-4.3</w:t>
            </w:r>
            <w:proofErr w:type="gramStart"/>
            <w:r w:rsidRPr="003F09F6">
              <w:rPr>
                <w:rFonts w:ascii="Times New Roman" w:hAnsi="Times New Roman"/>
              </w:rPr>
              <w:t xml:space="preserve"> С</w:t>
            </w:r>
            <w:proofErr w:type="gramEnd"/>
            <w:r w:rsidRPr="003F09F6">
              <w:rPr>
                <w:rFonts w:ascii="Times New Roman" w:hAnsi="Times New Roman"/>
              </w:rPr>
              <w:t>оставляет различные тексты для академических и профессиональных целей на русском и иностранном языке</w:t>
            </w:r>
          </w:p>
          <w:p w:rsidR="003F09F6" w:rsidRPr="003F09F6" w:rsidRDefault="003F09F6" w:rsidP="003F09F6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F6" w:rsidRPr="003F09F6" w:rsidRDefault="003F09F6" w:rsidP="003F09F6">
            <w:pPr>
              <w:spacing w:after="0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 xml:space="preserve"> Практические занятия; </w:t>
            </w:r>
          </w:p>
          <w:p w:rsidR="003F09F6" w:rsidRPr="003F09F6" w:rsidRDefault="003F09F6" w:rsidP="003F09F6">
            <w:pPr>
              <w:spacing w:after="0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3F09F6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3F09F6" w:rsidRPr="003F09F6" w:rsidRDefault="003F09F6" w:rsidP="003F09F6">
            <w:pPr>
              <w:spacing w:after="0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3F09F6" w:rsidRPr="003F09F6" w:rsidRDefault="003F09F6" w:rsidP="003F09F6">
            <w:pPr>
              <w:spacing w:after="0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3F09F6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3F09F6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F6" w:rsidRPr="003F09F6" w:rsidRDefault="003F09F6" w:rsidP="003F09F6">
            <w:pPr>
              <w:spacing w:after="0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3F09F6" w:rsidRPr="003F09F6" w:rsidRDefault="003F09F6" w:rsidP="003F09F6">
            <w:pPr>
              <w:spacing w:after="0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3F09F6" w:rsidRPr="003F09F6" w:rsidRDefault="003F09F6" w:rsidP="003F09F6">
            <w:pPr>
              <w:spacing w:after="0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эссе/сочинение;</w:t>
            </w:r>
          </w:p>
          <w:p w:rsidR="003F09F6" w:rsidRPr="003F09F6" w:rsidRDefault="003F09F6" w:rsidP="003F09F6">
            <w:pPr>
              <w:spacing w:after="0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3F09F6" w:rsidRPr="003F09F6" w:rsidRDefault="003F09F6" w:rsidP="003F09F6">
            <w:pPr>
              <w:spacing w:after="0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3F09F6" w:rsidRPr="003F09F6" w:rsidTr="00425C86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F6" w:rsidRPr="003F09F6" w:rsidRDefault="003F09F6" w:rsidP="003F09F6">
            <w:pPr>
              <w:spacing w:after="0"/>
              <w:ind w:left="-100" w:right="14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3F09F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F6" w:rsidRPr="003F09F6" w:rsidRDefault="003F09F6" w:rsidP="003F09F6">
            <w:pPr>
              <w:spacing w:after="0"/>
              <w:ind w:left="42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F6" w:rsidRPr="003F09F6" w:rsidRDefault="003F09F6" w:rsidP="003F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09F6"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:rsidR="003F09F6" w:rsidRPr="003F09F6" w:rsidRDefault="003F09F6" w:rsidP="003F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09F6">
              <w:rPr>
                <w:rFonts w:ascii="Times New Roman" w:hAnsi="Times New Roman"/>
              </w:rPr>
              <w:t>УК-4.2</w:t>
            </w:r>
          </w:p>
          <w:p w:rsidR="003F09F6" w:rsidRPr="003F09F6" w:rsidRDefault="003F09F6" w:rsidP="003F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09F6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:rsidR="003F09F6" w:rsidRPr="003F09F6" w:rsidRDefault="003F09F6" w:rsidP="003F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09F6">
              <w:rPr>
                <w:rFonts w:ascii="Times New Roman" w:hAnsi="Times New Roman"/>
              </w:rPr>
              <w:t>УК-4.3</w:t>
            </w:r>
            <w:proofErr w:type="gramStart"/>
            <w:r w:rsidRPr="003F09F6">
              <w:rPr>
                <w:rFonts w:ascii="Times New Roman" w:hAnsi="Times New Roman"/>
              </w:rPr>
              <w:t xml:space="preserve"> С</w:t>
            </w:r>
            <w:proofErr w:type="gramEnd"/>
            <w:r w:rsidRPr="003F09F6">
              <w:rPr>
                <w:rFonts w:ascii="Times New Roman" w:hAnsi="Times New Roman"/>
              </w:rPr>
              <w:t>оставляет различные тексты для академических и профессиональных целей на русском и иностранном языке</w:t>
            </w:r>
          </w:p>
          <w:p w:rsidR="003F09F6" w:rsidRPr="003F09F6" w:rsidRDefault="003F09F6" w:rsidP="003F09F6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F6" w:rsidRPr="003F09F6" w:rsidRDefault="003F09F6" w:rsidP="003F09F6">
            <w:pPr>
              <w:spacing w:after="0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 xml:space="preserve">Практические занятия; </w:t>
            </w:r>
          </w:p>
          <w:p w:rsidR="003F09F6" w:rsidRPr="003F09F6" w:rsidRDefault="003F09F6" w:rsidP="003F09F6">
            <w:pPr>
              <w:spacing w:after="0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3F09F6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3F09F6" w:rsidRPr="003F09F6" w:rsidRDefault="003F09F6" w:rsidP="003F09F6">
            <w:pPr>
              <w:spacing w:after="0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3F09F6" w:rsidRPr="003F09F6" w:rsidRDefault="003F09F6" w:rsidP="003F09F6">
            <w:pPr>
              <w:spacing w:after="0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3F09F6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3F09F6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  <w:p w:rsidR="003F09F6" w:rsidRPr="003F09F6" w:rsidRDefault="003F09F6" w:rsidP="003F09F6">
            <w:pPr>
              <w:spacing w:after="0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F6" w:rsidRPr="003F09F6" w:rsidRDefault="003F09F6" w:rsidP="003F09F6">
            <w:pPr>
              <w:spacing w:after="0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3F09F6" w:rsidRPr="003F09F6" w:rsidRDefault="003F09F6" w:rsidP="003F09F6">
            <w:pPr>
              <w:spacing w:after="0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3F09F6" w:rsidRPr="003F09F6" w:rsidRDefault="003F09F6" w:rsidP="003F09F6">
            <w:pPr>
              <w:spacing w:after="0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эссе/сочинение;</w:t>
            </w:r>
          </w:p>
          <w:p w:rsidR="003F09F6" w:rsidRPr="003F09F6" w:rsidRDefault="003F09F6" w:rsidP="003F09F6">
            <w:pPr>
              <w:spacing w:after="0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3F09F6" w:rsidRPr="003F09F6" w:rsidRDefault="003F09F6" w:rsidP="003F09F6">
            <w:pPr>
              <w:spacing w:after="0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F09F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:rsidR="003F09F6" w:rsidRDefault="003F09F6" w:rsidP="00372F2D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3F09F6" w:rsidRDefault="003F09F6" w:rsidP="00372F2D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2D52C0" w:rsidRPr="002D52C0" w:rsidRDefault="002D52C0" w:rsidP="002D52C0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2D52C0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lastRenderedPageBreak/>
        <w:t>2. 3. Руководитель и преподаватели модуля</w:t>
      </w:r>
    </w:p>
    <w:p w:rsidR="002D52C0" w:rsidRPr="002D52C0" w:rsidRDefault="002D52C0" w:rsidP="002D52C0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2D52C0">
        <w:rPr>
          <w:rFonts w:ascii="Times New Roman" w:eastAsia="Arial" w:hAnsi="Times New Roman"/>
          <w:sz w:val="24"/>
          <w:szCs w:val="24"/>
          <w:lang w:eastAsia="ru-RU"/>
        </w:rPr>
        <w:t xml:space="preserve">Руководитель: </w:t>
      </w:r>
    </w:p>
    <w:p w:rsidR="002D52C0" w:rsidRPr="002D52C0" w:rsidRDefault="002D52C0" w:rsidP="002D52C0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2D52C0">
        <w:rPr>
          <w:rFonts w:ascii="Times New Roman" w:eastAsia="Arial" w:hAnsi="Times New Roman"/>
          <w:sz w:val="24"/>
          <w:szCs w:val="24"/>
          <w:lang w:eastAsia="ru-RU"/>
        </w:rPr>
        <w:t xml:space="preserve">Минеева О.А. </w:t>
      </w:r>
      <w:proofErr w:type="spellStart"/>
      <w:r w:rsidRPr="002D52C0">
        <w:rPr>
          <w:rFonts w:ascii="Times New Roman" w:eastAsia="Arial" w:hAnsi="Times New Roman"/>
          <w:sz w:val="24"/>
          <w:szCs w:val="24"/>
          <w:lang w:eastAsia="ru-RU"/>
        </w:rPr>
        <w:t>к.п.н</w:t>
      </w:r>
      <w:proofErr w:type="spellEnd"/>
      <w:r w:rsidRPr="002D52C0">
        <w:rPr>
          <w:rFonts w:ascii="Times New Roman" w:eastAsia="Arial" w:hAnsi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</w:p>
    <w:p w:rsidR="002D52C0" w:rsidRPr="002D52C0" w:rsidRDefault="002D52C0" w:rsidP="002D52C0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2D52C0">
        <w:rPr>
          <w:rFonts w:ascii="Times New Roman" w:eastAsia="Arial" w:hAnsi="Times New Roman"/>
          <w:sz w:val="24"/>
          <w:szCs w:val="24"/>
          <w:lang w:eastAsia="ru-RU"/>
        </w:rPr>
        <w:t xml:space="preserve">Преподаватели: </w:t>
      </w:r>
    </w:p>
    <w:p w:rsidR="002D52C0" w:rsidRPr="002D52C0" w:rsidRDefault="002D52C0" w:rsidP="002D52C0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2D52C0">
        <w:rPr>
          <w:rFonts w:ascii="Times New Roman" w:eastAsia="Arial" w:hAnsi="Times New Roman"/>
          <w:sz w:val="24"/>
          <w:szCs w:val="24"/>
          <w:lang w:eastAsia="ru-RU"/>
        </w:rPr>
        <w:t xml:space="preserve">Безденежных Н.Н., </w:t>
      </w:r>
      <w:proofErr w:type="spellStart"/>
      <w:r w:rsidRPr="002D52C0">
        <w:rPr>
          <w:rFonts w:ascii="Times New Roman" w:eastAsia="Arial" w:hAnsi="Times New Roman"/>
          <w:sz w:val="24"/>
          <w:szCs w:val="24"/>
          <w:lang w:eastAsia="ru-RU"/>
        </w:rPr>
        <w:t>к</w:t>
      </w:r>
      <w:proofErr w:type="gramStart"/>
      <w:r w:rsidRPr="002D52C0">
        <w:rPr>
          <w:rFonts w:ascii="Times New Roman" w:eastAsia="Arial" w:hAnsi="Times New Roman"/>
          <w:sz w:val="24"/>
          <w:szCs w:val="24"/>
          <w:lang w:eastAsia="ru-RU"/>
        </w:rPr>
        <w:t>.п</w:t>
      </w:r>
      <w:proofErr w:type="gramEnd"/>
      <w:r w:rsidRPr="002D52C0">
        <w:rPr>
          <w:rFonts w:ascii="Times New Roman" w:eastAsia="Arial" w:hAnsi="Times New Roman"/>
          <w:sz w:val="24"/>
          <w:szCs w:val="24"/>
          <w:lang w:eastAsia="ru-RU"/>
        </w:rPr>
        <w:t>сихол.н</w:t>
      </w:r>
      <w:proofErr w:type="spellEnd"/>
      <w:r w:rsidRPr="002D52C0">
        <w:rPr>
          <w:rFonts w:ascii="Times New Roman" w:eastAsia="Arial" w:hAnsi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</w:p>
    <w:p w:rsidR="002D52C0" w:rsidRDefault="002D52C0" w:rsidP="002D52C0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</w:pPr>
    </w:p>
    <w:p w:rsidR="002D52C0" w:rsidRPr="002D52C0" w:rsidRDefault="002D52C0" w:rsidP="002D52C0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2D52C0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:rsidR="002D52C0" w:rsidRPr="002D52C0" w:rsidRDefault="002D52C0" w:rsidP="002D52C0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2D52C0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Модуль «К.М.05. Иностранный язык» является обязательным в структуре программы </w:t>
      </w:r>
      <w:proofErr w:type="gramStart"/>
      <w:r w:rsidRPr="002D52C0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универсального</w:t>
      </w:r>
      <w:proofErr w:type="gramEnd"/>
      <w:r w:rsidRPr="002D52C0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бакалавриата</w:t>
      </w:r>
      <w:r w:rsidRPr="002D52C0">
        <w:rPr>
          <w:rFonts w:ascii="Times New Roman" w:eastAsia="Arial" w:hAnsi="Times New Roman"/>
          <w:sz w:val="24"/>
          <w:szCs w:val="24"/>
          <w:lang w:eastAsia="ru-RU"/>
        </w:rPr>
        <w:t>, изучается на 1 и 2 курсах бакалавриата, направление подготовки:  49.03.01 «Физическая культура», профиль  «Спортивная подготовка».</w:t>
      </w:r>
    </w:p>
    <w:p w:rsidR="002D52C0" w:rsidRPr="002D52C0" w:rsidRDefault="002D52C0" w:rsidP="002D52C0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2D52C0">
        <w:rPr>
          <w:rFonts w:ascii="Times New Roman" w:eastAsia="Arial" w:hAnsi="Times New Roman"/>
          <w:sz w:val="24"/>
          <w:szCs w:val="24"/>
          <w:lang w:eastAsia="ru-RU"/>
        </w:rPr>
        <w:t>Включение студентов в содержание данного модуля возможно при условии овладения студентами школьного курса иностранного языка и предусматривает  владение  иноязычной коммуникативной компетенцией на минимальном уровне А</w:t>
      </w:r>
      <w:proofErr w:type="gramStart"/>
      <w:r w:rsidRPr="002D52C0">
        <w:rPr>
          <w:rFonts w:ascii="Times New Roman" w:eastAsia="Arial" w:hAnsi="Times New Roman"/>
          <w:sz w:val="24"/>
          <w:szCs w:val="24"/>
          <w:lang w:eastAsia="ru-RU"/>
        </w:rPr>
        <w:t>2</w:t>
      </w:r>
      <w:proofErr w:type="gramEnd"/>
      <w:r w:rsidRPr="002D52C0">
        <w:rPr>
          <w:rFonts w:ascii="Times New Roman" w:eastAsia="Arial" w:hAnsi="Times New Roman"/>
          <w:sz w:val="24"/>
          <w:szCs w:val="24"/>
          <w:lang w:eastAsia="ru-RU"/>
        </w:rPr>
        <w:t xml:space="preserve"> по признанной  общеевропейской шкале компетенций. </w:t>
      </w:r>
    </w:p>
    <w:p w:rsidR="002D52C0" w:rsidRPr="002D52C0" w:rsidRDefault="002D52C0" w:rsidP="002D52C0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2D52C0">
        <w:rPr>
          <w:rFonts w:ascii="Times New Roman" w:eastAsia="Arial" w:hAnsi="Times New Roman"/>
          <w:sz w:val="24"/>
          <w:szCs w:val="24"/>
          <w:lang w:eastAsia="ru-RU"/>
        </w:rPr>
        <w:t>Для освоения модуля студент должен:</w:t>
      </w:r>
    </w:p>
    <w:p w:rsidR="002D52C0" w:rsidRPr="002D52C0" w:rsidRDefault="002D52C0" w:rsidP="002D52C0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2D52C0">
        <w:rPr>
          <w:rFonts w:ascii="Times New Roman" w:eastAsia="Arial" w:hAnsi="Times New Roman"/>
          <w:b/>
          <w:sz w:val="24"/>
          <w:szCs w:val="24"/>
          <w:lang w:eastAsia="ru-RU"/>
        </w:rPr>
        <w:t>Знать</w:t>
      </w:r>
      <w:r w:rsidRPr="002D52C0">
        <w:rPr>
          <w:rFonts w:ascii="Times New Roman" w:eastAsia="Arial" w:hAnsi="Times New Roman"/>
          <w:sz w:val="24"/>
          <w:szCs w:val="24"/>
          <w:lang w:eastAsia="ru-RU"/>
        </w:rPr>
        <w:t>: базовый  лексический минимум бытовой и социально-культурной сфер общения.</w:t>
      </w:r>
    </w:p>
    <w:p w:rsidR="002D52C0" w:rsidRPr="002D52C0" w:rsidRDefault="002D52C0" w:rsidP="002D52C0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2D52C0">
        <w:rPr>
          <w:rFonts w:ascii="Times New Roman" w:eastAsia="Arial" w:hAnsi="Times New Roman"/>
          <w:b/>
          <w:sz w:val="24"/>
          <w:szCs w:val="24"/>
          <w:lang w:eastAsia="ru-RU"/>
        </w:rPr>
        <w:t>Уметь</w:t>
      </w:r>
      <w:r w:rsidRPr="002D52C0">
        <w:rPr>
          <w:rFonts w:ascii="Times New Roman" w:eastAsia="Arial" w:hAnsi="Times New Roman"/>
          <w:sz w:val="24"/>
          <w:szCs w:val="24"/>
          <w:lang w:eastAsia="ru-RU"/>
        </w:rPr>
        <w:t>: поддерживать 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2D52C0" w:rsidRPr="002D52C0" w:rsidRDefault="002D52C0" w:rsidP="002D52C0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2D52C0">
        <w:rPr>
          <w:rFonts w:ascii="Times New Roman" w:eastAsia="Arial" w:hAnsi="Times New Roman"/>
          <w:b/>
          <w:sz w:val="24"/>
          <w:szCs w:val="24"/>
          <w:lang w:eastAsia="ru-RU"/>
        </w:rPr>
        <w:t>Владеть</w:t>
      </w:r>
      <w:r w:rsidRPr="002D52C0">
        <w:rPr>
          <w:rFonts w:ascii="Times New Roman" w:eastAsia="Arial" w:hAnsi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:rsidR="002D52C0" w:rsidRDefault="002D52C0" w:rsidP="002D52C0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2D52C0">
        <w:rPr>
          <w:rFonts w:ascii="Times New Roman" w:eastAsia="Arial" w:hAnsi="Times New Roman"/>
          <w:sz w:val="24"/>
          <w:szCs w:val="24"/>
          <w:lang w:eastAsia="ru-RU"/>
        </w:rPr>
        <w:t xml:space="preserve">Одним из возможных выходов из модуля </w:t>
      </w:r>
      <w:r w:rsidRPr="002D52C0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«К.М.05.Иностранный язык» является более глубокая профессиональная иноязычная подготовка по другим модулям профессионального цикла.</w:t>
      </w:r>
    </w:p>
    <w:p w:rsidR="002D52C0" w:rsidRDefault="002D52C0" w:rsidP="00372F2D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372F2D" w:rsidRPr="00372F2D" w:rsidRDefault="002D52C0" w:rsidP="00372F2D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2. 5</w:t>
      </w:r>
      <w:r w:rsidR="00372F2D" w:rsidRPr="00372F2D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. </w:t>
      </w:r>
      <w:r w:rsidR="00372F2D"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Трудоемкость модуля: 504 часа/ 14 </w:t>
      </w:r>
      <w:proofErr w:type="spellStart"/>
      <w:r w:rsidR="00372F2D"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="00372F2D"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72F2D" w:rsidRPr="00372F2D" w:rsidRDefault="00372F2D" w:rsidP="00372F2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72F2D" w:rsidRPr="00372F2D" w:rsidRDefault="00372F2D" w:rsidP="00372F2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72F2D" w:rsidRPr="00372F2D" w:rsidRDefault="00372F2D" w:rsidP="00372F2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372F2D" w:rsidRPr="00372F2D" w:rsidRDefault="00372F2D" w:rsidP="00372F2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72F2D" w:rsidRPr="00372F2D" w:rsidRDefault="00372F2D" w:rsidP="00372F2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F2D">
        <w:rPr>
          <w:rFonts w:ascii="Times New Roman" w:eastAsia="Arial" w:hAnsi="Times New Roman"/>
          <w:caps/>
          <w:sz w:val="24"/>
          <w:szCs w:val="24"/>
          <w:lang w:eastAsia="ru-RU"/>
        </w:rPr>
        <w:t>1.  Дисциплины, обязательные для изучения</w:t>
      </w:r>
    </w:p>
    <w:p w:rsidR="00372F2D" w:rsidRPr="00372F2D" w:rsidRDefault="00372F2D" w:rsidP="00372F2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>Английский язык</w:t>
      </w:r>
    </w:p>
    <w:p w:rsidR="00372F2D" w:rsidRPr="00372F2D" w:rsidRDefault="00372F2D" w:rsidP="00372F2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 xml:space="preserve">2. ДИСЦИПЛИНЫ ПО ВЫБОРУ </w:t>
      </w:r>
    </w:p>
    <w:p w:rsidR="00372F2D" w:rsidRPr="00372F2D" w:rsidRDefault="00372F2D" w:rsidP="00372F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>Второй иностранный язык</w:t>
      </w:r>
    </w:p>
    <w:p w:rsidR="00372F2D" w:rsidRPr="00372F2D" w:rsidRDefault="00372F2D" w:rsidP="00372F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>Практика перевода иностранных источников</w:t>
      </w:r>
    </w:p>
    <w:p w:rsidR="00372F2D" w:rsidRPr="00372F2D" w:rsidRDefault="00372F2D" w:rsidP="00372F2D">
      <w:pPr>
        <w:spacing w:after="0" w:line="240" w:lineRule="auto"/>
      </w:pPr>
      <w:r w:rsidRPr="00372F2D">
        <w:rPr>
          <w:rFonts w:ascii="Times New Roman" w:eastAsia="Times New Roman" w:hAnsi="Times New Roman"/>
          <w:sz w:val="24"/>
          <w:szCs w:val="24"/>
          <w:lang w:eastAsia="ru-RU"/>
        </w:rPr>
        <w:t>Подготовка к экзамену FCE</w:t>
      </w:r>
    </w:p>
    <w:p w:rsidR="00022264" w:rsidRDefault="00022264" w:rsidP="002D52C0">
      <w:pPr>
        <w:spacing w:after="0" w:line="240" w:lineRule="auto"/>
        <w:rPr>
          <w:rFonts w:ascii="Times New Roman" w:eastAsia="Times New Roman" w:hAnsi="Times New Roman"/>
          <w:b/>
          <w:caps/>
          <w:color w:val="000000"/>
          <w:sz w:val="24"/>
          <w:szCs w:val="24"/>
          <w:lang w:eastAsia="ru-RU"/>
        </w:rPr>
      </w:pPr>
    </w:p>
    <w:p w:rsidR="002D52C0" w:rsidRDefault="002D52C0" w:rsidP="00413D2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413D2E" w:rsidRDefault="00413D2E" w:rsidP="002D52C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413D2E" w:rsidRDefault="00413D2E" w:rsidP="002D52C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413D2E" w:rsidRPr="00DB597C" w:rsidRDefault="00413D2E" w:rsidP="002D52C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E64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ТЕОРЕТИЧЕСКИЕ И ПРАКТИЧЕСКИЕ ОСНОВЫ ФИЗИЧЕСКОЙ КУЛЬТУРЫ И СПОРТА</w:t>
      </w:r>
    </w:p>
    <w:p w:rsidR="00413D2E" w:rsidRPr="002D52C0" w:rsidRDefault="00413D2E" w:rsidP="002D52C0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D52C0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2D52C0">
        <w:rPr>
          <w:rFonts w:ascii="Times New Roman" w:eastAsia="Times New Roman" w:hAnsi="Times New Roman"/>
          <w:bCs/>
          <w:sz w:val="24"/>
          <w:szCs w:val="24"/>
          <w:lang w:eastAsia="ru-RU"/>
        </w:rPr>
        <w:t>49.03.01 ФИЗИЧЕСКАЯ КУЛЬТУРА</w:t>
      </w:r>
      <w:r w:rsidRPr="002D52C0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:rsidR="00413D2E" w:rsidRPr="00475289" w:rsidRDefault="00413D2E" w:rsidP="002D52C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413D2E" w:rsidRPr="002D52C0" w:rsidRDefault="00413D2E" w:rsidP="002D52C0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2C0">
        <w:rPr>
          <w:rFonts w:ascii="Times New Roman" w:eastAsia="Times New Roman" w:hAnsi="Times New Roman"/>
          <w:sz w:val="24"/>
          <w:szCs w:val="24"/>
          <w:lang w:eastAsia="ru-RU"/>
        </w:rPr>
        <w:t xml:space="preserve">СПОРТИВНАЯ ПОДГОТОВКА </w:t>
      </w:r>
    </w:p>
    <w:p w:rsidR="00413D2E" w:rsidRPr="00DE64C5" w:rsidRDefault="00413D2E" w:rsidP="002D52C0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64C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13D2E" w:rsidRPr="002D52C0" w:rsidRDefault="00413D2E" w:rsidP="002D52C0">
      <w:pPr>
        <w:spacing w:after="12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52C0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413D2E" w:rsidRPr="00DE64C5" w:rsidRDefault="00413D2E" w:rsidP="002D52C0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64C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13D2E" w:rsidRPr="002D52C0" w:rsidRDefault="00413D2E" w:rsidP="002D52C0">
      <w:pPr>
        <w:spacing w:after="12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2D52C0"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413D2E" w:rsidRPr="00DB597C" w:rsidRDefault="00413D2E" w:rsidP="00413D2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413D2E" w:rsidRPr="005C073E" w:rsidRDefault="00413D2E" w:rsidP="00413D2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073E">
        <w:rPr>
          <w:rFonts w:ascii="Times New Roman" w:eastAsia="Times New Roman" w:hAnsi="Times New Roman"/>
          <w:sz w:val="24"/>
          <w:szCs w:val="24"/>
          <w:lang w:eastAsia="ru-RU"/>
        </w:rPr>
        <w:t>Данный модуль предназначен для направления подготовки: 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5C073E">
        <w:rPr>
          <w:rFonts w:ascii="Times New Roman" w:eastAsia="Times New Roman" w:hAnsi="Times New Roman"/>
          <w:sz w:val="24"/>
          <w:szCs w:val="24"/>
          <w:lang w:eastAsia="ru-RU"/>
        </w:rPr>
        <w:t>.03.0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5C073E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</w:t>
      </w:r>
      <w:r w:rsidRPr="005C073E">
        <w:rPr>
          <w:rFonts w:ascii="Times New Roman" w:eastAsia="Times New Roman" w:hAnsi="Times New Roman"/>
          <w:sz w:val="24"/>
          <w:szCs w:val="24"/>
          <w:lang w:eastAsia="ru-RU"/>
        </w:rPr>
        <w:t>», профиль подготовки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Спортивная подготовка</w:t>
      </w:r>
      <w:r w:rsidRPr="005C073E">
        <w:rPr>
          <w:rFonts w:ascii="Times New Roman" w:eastAsia="Times New Roman" w:hAnsi="Times New Roman"/>
          <w:sz w:val="24"/>
          <w:szCs w:val="24"/>
          <w:lang w:eastAsia="ru-RU"/>
        </w:rPr>
        <w:t>». Основной целью модуля является подготовка бакалавров в сфере физической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спорта</w:t>
      </w:r>
      <w:r w:rsidRPr="005C073E">
        <w:rPr>
          <w:rFonts w:ascii="Times New Roman" w:eastAsia="Times New Roman" w:hAnsi="Times New Roman"/>
          <w:sz w:val="24"/>
          <w:szCs w:val="24"/>
          <w:lang w:eastAsia="ru-RU"/>
        </w:rPr>
        <w:t>, их нравственное, физическое и интеллектуальное развитие, обеспечивающее социальную и профессиональную готовность к получению дальнейшего образования в сфере физической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спорта</w:t>
      </w:r>
      <w:r w:rsidRPr="005C073E">
        <w:rPr>
          <w:rFonts w:ascii="Times New Roman" w:eastAsia="Times New Roman" w:hAnsi="Times New Roman"/>
          <w:sz w:val="24"/>
          <w:szCs w:val="24"/>
          <w:lang w:eastAsia="ru-RU"/>
        </w:rPr>
        <w:t xml:space="preserve">. В ходе реализации данного модуля студенты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1,2 и 3</w:t>
      </w:r>
      <w:r w:rsidRPr="005C073E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5C073E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получают базовые компетенции в сфере </w:t>
      </w:r>
      <w:proofErr w:type="spellStart"/>
      <w:r w:rsidRPr="005C073E">
        <w:rPr>
          <w:rFonts w:ascii="Times New Roman" w:eastAsia="Times New Roman" w:hAnsi="Times New Roman"/>
          <w:sz w:val="24"/>
          <w:szCs w:val="24"/>
          <w:lang w:eastAsia="ru-RU"/>
        </w:rPr>
        <w:t>ФКиС</w:t>
      </w:r>
      <w:proofErr w:type="spellEnd"/>
      <w:r w:rsidRPr="005C073E">
        <w:rPr>
          <w:rFonts w:ascii="Times New Roman" w:eastAsia="Times New Roman" w:hAnsi="Times New Roman"/>
          <w:sz w:val="24"/>
          <w:szCs w:val="24"/>
          <w:lang w:eastAsia="ru-RU"/>
        </w:rPr>
        <w:t>, обеспечивающие минимальный уровень готовности к дальнейшему освоению профессии.</w:t>
      </w:r>
      <w:r w:rsidRPr="00E31A36">
        <w:t xml:space="preserve"> </w:t>
      </w:r>
    </w:p>
    <w:p w:rsidR="00413D2E" w:rsidRPr="00DB597C" w:rsidRDefault="00413D2E" w:rsidP="00413D2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13D2E" w:rsidRPr="00DB597C" w:rsidRDefault="00413D2E" w:rsidP="00413D2E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13D2E" w:rsidRPr="00DB597C" w:rsidRDefault="00413D2E" w:rsidP="00413D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413D2E" w:rsidRPr="00A8368C" w:rsidRDefault="00413D2E" w:rsidP="00413D2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A8368C">
        <w:rPr>
          <w:rFonts w:ascii="Times New Roman" w:hAnsi="Times New Roman"/>
          <w:sz w:val="24"/>
          <w:szCs w:val="24"/>
        </w:rPr>
        <w:t>Модуль ставит своей целью: создать условия для формирования у студентов компетенций необходимых для дальнейшего образования в сфере физической культуры и спорта.</w:t>
      </w:r>
    </w:p>
    <w:p w:rsidR="00413D2E" w:rsidRPr="00A8368C" w:rsidRDefault="00413D2E" w:rsidP="00413D2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A8368C"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413D2E" w:rsidRPr="00A8368C" w:rsidRDefault="00413D2E" w:rsidP="00413D2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A8368C">
        <w:rPr>
          <w:rFonts w:ascii="Times New Roman" w:hAnsi="Times New Roman"/>
          <w:sz w:val="24"/>
          <w:szCs w:val="24"/>
        </w:rPr>
        <w:t>1.</w:t>
      </w:r>
      <w:r w:rsidRPr="00A8368C">
        <w:rPr>
          <w:rFonts w:ascii="Times New Roman" w:hAnsi="Times New Roman"/>
          <w:sz w:val="24"/>
          <w:szCs w:val="24"/>
        </w:rPr>
        <w:tab/>
        <w:t>Сформировать у студентов комплексное представление о специфике работы в сфере физической культуры и спорта.</w:t>
      </w:r>
    </w:p>
    <w:p w:rsidR="00413D2E" w:rsidRPr="00A8368C" w:rsidRDefault="00413D2E" w:rsidP="00413D2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A8368C">
        <w:rPr>
          <w:rFonts w:ascii="Times New Roman" w:hAnsi="Times New Roman"/>
          <w:sz w:val="24"/>
          <w:szCs w:val="24"/>
        </w:rPr>
        <w:t>2.</w:t>
      </w:r>
      <w:r w:rsidRPr="00A8368C">
        <w:rPr>
          <w:rFonts w:ascii="Times New Roman" w:hAnsi="Times New Roman"/>
          <w:sz w:val="24"/>
          <w:szCs w:val="24"/>
        </w:rPr>
        <w:tab/>
        <w:t>Содействовать формированию профессионально значимых качеств личности в сфере физической культуры и спорта.</w:t>
      </w:r>
    </w:p>
    <w:p w:rsidR="00413D2E" w:rsidRPr="00A8368C" w:rsidRDefault="00413D2E" w:rsidP="00413D2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A8368C">
        <w:rPr>
          <w:rFonts w:ascii="Times New Roman" w:hAnsi="Times New Roman"/>
          <w:sz w:val="24"/>
          <w:szCs w:val="24"/>
        </w:rPr>
        <w:t>3.</w:t>
      </w:r>
      <w:r w:rsidRPr="00A8368C">
        <w:rPr>
          <w:rFonts w:ascii="Times New Roman" w:hAnsi="Times New Roman"/>
          <w:sz w:val="24"/>
          <w:szCs w:val="24"/>
        </w:rPr>
        <w:tab/>
        <w:t>Формирование интереса к педагогической деятельности, активного, инновационного, творческого отношения к работе специалиста по физической культуре и спорту.</w:t>
      </w:r>
    </w:p>
    <w:p w:rsidR="00413D2E" w:rsidRDefault="00413D2E" w:rsidP="00413D2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A8368C">
        <w:rPr>
          <w:rFonts w:ascii="Times New Roman" w:hAnsi="Times New Roman"/>
          <w:sz w:val="24"/>
          <w:szCs w:val="24"/>
        </w:rPr>
        <w:t>4.</w:t>
      </w:r>
      <w:r w:rsidRPr="00A8368C">
        <w:rPr>
          <w:rFonts w:ascii="Times New Roman" w:hAnsi="Times New Roman"/>
          <w:sz w:val="24"/>
          <w:szCs w:val="24"/>
        </w:rPr>
        <w:tab/>
        <w:t>Способствовать формированию двигательных умений и навыков, необходимых для реализации базовых видов физической культуры и спорта.</w:t>
      </w:r>
    </w:p>
    <w:p w:rsidR="00AC3F9F" w:rsidRDefault="00AC3F9F" w:rsidP="00413D2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13D2E" w:rsidRDefault="00413D2E" w:rsidP="00413D2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AC3F9F" w:rsidRDefault="00AC3F9F" w:rsidP="00413D2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A4A66" w:rsidRPr="00FA4A66" w:rsidRDefault="00FA4A66" w:rsidP="00FA4A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>УК-3</w:t>
      </w:r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proofErr w:type="gramStart"/>
      <w:r w:rsidRPr="00FA4A66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FA4A66">
        <w:rPr>
          <w:rFonts w:ascii="Times New Roman" w:hAnsi="Times New Roman"/>
          <w:b/>
          <w:sz w:val="24"/>
          <w:szCs w:val="24"/>
        </w:rPr>
        <w:t xml:space="preserve"> осуществлять социальное взаимодействие и реализовывать свою роль в команде</w:t>
      </w: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A4A66" w:rsidRPr="00FA4A66" w:rsidRDefault="00FA4A66" w:rsidP="00FA4A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УК.3.1</w:t>
      </w:r>
      <w:proofErr w:type="gramStart"/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proofErr w:type="gramEnd"/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 xml:space="preserve">онимает эффективность использования стратегии сотрудничества для </w:t>
      </w: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достижения поставленной цели, определяет свою роль в команде</w:t>
      </w:r>
    </w:p>
    <w:p w:rsidR="00FA4A66" w:rsidRPr="00FA4A66" w:rsidRDefault="00FA4A66" w:rsidP="00FA4A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УК.3.3. Осуществляет обмен информацией с другими членами команды, осуществляет презентацию результатов работы команды</w:t>
      </w:r>
    </w:p>
    <w:p w:rsidR="00FA4A66" w:rsidRPr="00FA4A66" w:rsidRDefault="00FA4A66" w:rsidP="00FA4A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УК-5. </w:t>
      </w:r>
      <w:proofErr w:type="gramStart"/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воспринимать межкультурное разнообразие общества в социально-историческом, этическом и философском контекстах</w:t>
      </w:r>
    </w:p>
    <w:p w:rsidR="00FA4A66" w:rsidRPr="00FA4A66" w:rsidRDefault="00FA4A66" w:rsidP="00FA4A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</w:r>
    </w:p>
    <w:p w:rsidR="00FA4A66" w:rsidRPr="00FA4A66" w:rsidRDefault="00FA4A66" w:rsidP="00FA4A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УК.5.3. Умеет выстраивать взаимодействие с учетом национальных и социокультурных особенностей</w:t>
      </w:r>
    </w:p>
    <w:p w:rsidR="00FA4A66" w:rsidRPr="00FA4A66" w:rsidRDefault="00FA4A66" w:rsidP="00FA4A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УК-7 </w:t>
      </w:r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FA4A66">
        <w:rPr>
          <w:rFonts w:ascii="Times New Roman" w:hAnsi="Times New Roman"/>
          <w:b/>
          <w:sz w:val="24"/>
          <w:szCs w:val="24"/>
        </w:rPr>
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FA4A66" w:rsidRPr="00FA4A66" w:rsidRDefault="00FA4A66" w:rsidP="00FA4A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УК.7.1. Умеет использовать средства и методы физической культуры, необходимые для планирования и реализации  физкультурно-педагогической деятельности.</w:t>
      </w:r>
    </w:p>
    <w:p w:rsidR="00FA4A66" w:rsidRPr="00FA4A66" w:rsidRDefault="00FA4A66" w:rsidP="00FA4A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FA4A66" w:rsidRPr="00FA4A66" w:rsidRDefault="00FA4A66" w:rsidP="00FA4A66">
      <w:pPr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  <w:r w:rsidRPr="00FA4A66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 xml:space="preserve">ОПК-1. </w:t>
      </w:r>
      <w:proofErr w:type="gramStart"/>
      <w:r w:rsidRPr="00FA4A66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Способен</w:t>
      </w:r>
      <w:proofErr w:type="gramEnd"/>
      <w:r w:rsidRPr="00FA4A66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 xml:space="preserve"> планировать содержание занятий с учетом положений теории физической культуры, физиологической характеристики нагрузки, анатомо-морфологических и психологических особенностей занимающихся различного пола и возраста</w:t>
      </w:r>
    </w:p>
    <w:p w:rsidR="00FA4A66" w:rsidRPr="00FA4A66" w:rsidRDefault="00FA4A66" w:rsidP="00FA4A66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FA4A66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ОПК. 1.1. Демонстрирует знания основных компонентов занятий по физической культуре</w:t>
      </w:r>
    </w:p>
    <w:p w:rsidR="00FA4A66" w:rsidRPr="00FA4A66" w:rsidRDefault="00FA4A66" w:rsidP="00FA4A66">
      <w:pPr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  <w:r w:rsidRPr="00FA4A66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ОПК-2. Способен осуществлять спортивный отбор и спортивную ориентацию в процессе занятий</w:t>
      </w:r>
    </w:p>
    <w:p w:rsidR="00FA4A66" w:rsidRPr="00FA4A66" w:rsidRDefault="00FA4A66" w:rsidP="00FA4A66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ОПК.2.1. Демонстрирует необходимый уровень знаний о спортивной ориентации и спортивной одаренности</w:t>
      </w:r>
    </w:p>
    <w:p w:rsidR="00FA4A66" w:rsidRPr="00FA4A66" w:rsidRDefault="00FA4A66" w:rsidP="00FA4A66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ОПК.2.2. Оценивает спортивный потенциал обучающихся в процессе занятий</w:t>
      </w:r>
    </w:p>
    <w:p w:rsidR="00FA4A66" w:rsidRPr="00FA4A66" w:rsidRDefault="00FA4A66" w:rsidP="00FA4A66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 xml:space="preserve">ОПК.2.3. </w:t>
      </w:r>
      <w:proofErr w:type="gramStart"/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Обеспечивает комфортные условия спортивной ориентации занимающихся в видах спорта </w:t>
      </w:r>
      <w:proofErr w:type="gramEnd"/>
    </w:p>
    <w:p w:rsidR="00FA4A66" w:rsidRPr="00FA4A66" w:rsidRDefault="00FA4A66" w:rsidP="00FA4A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ОПК-3. </w:t>
      </w:r>
      <w:proofErr w:type="gramStart"/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проводить занятия и физкультурно-спортивные мероприятия с использованием средств, методов и приемов базовых видов физкультурно-спортивной деятельности по двигательному и когнитивному обучению и физической подготовке</w:t>
      </w:r>
    </w:p>
    <w:p w:rsidR="00FA4A66" w:rsidRPr="00FA4A66" w:rsidRDefault="00FA4A66" w:rsidP="00FA4A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ОПК.3.1. Умеет определять и формулировать цели и задачи занятий и физкультурно-спортивных мероприятий занимающихся</w:t>
      </w:r>
    </w:p>
    <w:p w:rsidR="00FA4A66" w:rsidRPr="00FA4A66" w:rsidRDefault="00FA4A66" w:rsidP="00FA4A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ОПК.3.3. Применяет различные подходы к организации занятий и физкультурно-спортивных мероприятий по двигательному и когнитивному обучению и физической подготовке занимающихся.</w:t>
      </w:r>
    </w:p>
    <w:p w:rsidR="00FA4A66" w:rsidRPr="00FA4A66" w:rsidRDefault="00FA4A66" w:rsidP="00FA4A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ОПК.3.4. Применяет средства, методы и приемы базовых видов физкультурно-спортивной деятельности для организации и проведения занятий и физкультурно-спортивных мероприятий</w:t>
      </w:r>
    </w:p>
    <w:p w:rsidR="00FA4A66" w:rsidRPr="00FA4A66" w:rsidRDefault="00FA4A66" w:rsidP="00FA4A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ОПК-4. </w:t>
      </w:r>
      <w:proofErr w:type="gramStart"/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проводить тренировочные занятия различной направленности и организовывать участие спортсменов в соревнованиях в избранном виде спорта</w:t>
      </w:r>
    </w:p>
    <w:p w:rsidR="00FA4A66" w:rsidRPr="00FA4A66" w:rsidRDefault="00FA4A66" w:rsidP="00FA4A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ОПК.4.1. Демонстрирует знания структуры и содержания учебно-тренировочных занятий различной направленности</w:t>
      </w:r>
    </w:p>
    <w:p w:rsidR="00FA4A66" w:rsidRPr="00FA4A66" w:rsidRDefault="00FA4A66" w:rsidP="00FA4A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ОПК-5. </w:t>
      </w:r>
      <w:proofErr w:type="gramStart"/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воспитывать у занимающихся социально-значимые личностные качества, проводить профилактику негативного социального поведения</w:t>
      </w:r>
    </w:p>
    <w:p w:rsidR="00FA4A66" w:rsidRPr="00FA4A66" w:rsidRDefault="00FA4A66" w:rsidP="00FA4A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ОПК.5.2. Применяет различные методы профилактики негативного социального поведения занимающегося средствами физкультурно-спортивных занятий и мероприятий.</w:t>
      </w:r>
    </w:p>
    <w:p w:rsidR="00FA4A66" w:rsidRPr="00FA4A66" w:rsidRDefault="00FA4A66" w:rsidP="00FA4A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ОПК-6. </w:t>
      </w:r>
      <w:proofErr w:type="gramStart"/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формировать осознанное отношение занимающихся к физкультурно-спортивной деятельности, мотивационно-ценностные ориентации и установки наведение здорового образа жизни</w:t>
      </w:r>
    </w:p>
    <w:p w:rsidR="00FA4A66" w:rsidRPr="00FA4A66" w:rsidRDefault="00FA4A66" w:rsidP="00FA4A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ОПК.6.1. Демонстрирует знания методов формирования мотивационных ценностных ориентаций занимающихся и установки на ведения ими здорового образа жизни</w:t>
      </w:r>
    </w:p>
    <w:p w:rsidR="00FA4A66" w:rsidRPr="00FA4A66" w:rsidRDefault="00FA4A66" w:rsidP="00FA4A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 xml:space="preserve">ОПК.6.2. Осуществляет мотивацию </w:t>
      </w:r>
      <w:proofErr w:type="gramStart"/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занимающихся</w:t>
      </w:r>
      <w:proofErr w:type="gramEnd"/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 xml:space="preserve"> к физкультурно-спортивной деятельности и здоровому образу жизни</w:t>
      </w:r>
    </w:p>
    <w:p w:rsidR="00FA4A66" w:rsidRPr="00FA4A66" w:rsidRDefault="00FA4A66" w:rsidP="00FA4A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ОПК.6.3. Применяет различные подходы к формированию осознанного отношения занимающихся к физкультурно-спортивной деятельности с учетом их потребности и интересов</w:t>
      </w:r>
    </w:p>
    <w:p w:rsidR="00FA4A66" w:rsidRPr="00FA4A66" w:rsidRDefault="00FA4A66" w:rsidP="00FA4A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ОПК-8. </w:t>
      </w:r>
      <w:proofErr w:type="gramStart"/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проводить работу по предотвращению применения допинга</w:t>
      </w:r>
    </w:p>
    <w:p w:rsidR="00FA4A66" w:rsidRPr="00FA4A66" w:rsidRDefault="00FA4A66" w:rsidP="00FA4A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ОПК.8.1.Демонстрирует знания нормативно-правовой базы антидопингового комитета и перечня запрещенных препаратов</w:t>
      </w:r>
    </w:p>
    <w:p w:rsidR="00FA4A66" w:rsidRPr="00FA4A66" w:rsidRDefault="00FA4A66" w:rsidP="00FA4A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ОПК.8.2. Организует деятельность в соответствии с правилами антидопинговой политики.</w:t>
      </w:r>
    </w:p>
    <w:p w:rsidR="00FA4A66" w:rsidRPr="00FA4A66" w:rsidRDefault="00FA4A66" w:rsidP="00FA4A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ОПК.8.3. Владеет методами мотивации занимающегося к физкультурно-спортивной деятельности без применения допинга.</w:t>
      </w:r>
    </w:p>
    <w:p w:rsidR="00FA4A66" w:rsidRPr="00FA4A66" w:rsidRDefault="00FA4A66" w:rsidP="00FA4A66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>ОПК-9. Способен осуществлять контроль с использованием методов измерения и оценки физического развития, технической и физической подготовленности, психического состояния занимающихся</w:t>
      </w:r>
    </w:p>
    <w:p w:rsidR="00FA4A66" w:rsidRPr="00FA4A66" w:rsidRDefault="00FA4A66" w:rsidP="00FA4A66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ОПК.9.1. Демонстрирует знания методов измерения и оценки физического развития, технической и физической подготовленности, психического состояния занимающихся</w:t>
      </w:r>
    </w:p>
    <w:p w:rsidR="00FA4A66" w:rsidRPr="00FA4A66" w:rsidRDefault="00FA4A66" w:rsidP="00FA4A66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ОПК-13. </w:t>
      </w:r>
      <w:proofErr w:type="gramStart"/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осуществлять организацию и судейство соревнований по избранному виду спорта</w:t>
      </w:r>
    </w:p>
    <w:p w:rsidR="00FA4A66" w:rsidRPr="00FA4A66" w:rsidRDefault="00FA4A66" w:rsidP="00FA4A66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 xml:space="preserve">ОПК.13.4. Организует и проводит соревнования по избранному виду спорта в соответствии </w:t>
      </w:r>
      <w:proofErr w:type="gramStart"/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правилами.</w:t>
      </w:r>
    </w:p>
    <w:p w:rsidR="00FA4A66" w:rsidRPr="00FA4A66" w:rsidRDefault="00FA4A66" w:rsidP="00FA4A66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ОПК-15. </w:t>
      </w:r>
      <w:proofErr w:type="gramStart"/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проводить материально-техническое оснащение занятий, соревнований, спортивно-массовых мероприятий</w:t>
      </w:r>
    </w:p>
    <w:p w:rsidR="00FA4A66" w:rsidRPr="00FA4A66" w:rsidRDefault="00FA4A66" w:rsidP="00FA4A66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ОПК.15.1. Осуществляет поиск и отбор материально технических средств оснащения занятий, соревнований спортивно массовых мероприятий.</w:t>
      </w:r>
    </w:p>
    <w:p w:rsidR="00FA4A66" w:rsidRPr="00FA4A66" w:rsidRDefault="00FA4A66" w:rsidP="00FA4A66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ОПК.15.3. Организует учебно-тренировочный процесс, спортивные соревнования и мероприятия с применение имеющегося материально-технического оснащения</w:t>
      </w:r>
    </w:p>
    <w:p w:rsidR="00FA4A66" w:rsidRPr="00FA4A66" w:rsidRDefault="00FA4A66" w:rsidP="00FA4A66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b/>
          <w:sz w:val="24"/>
          <w:szCs w:val="24"/>
          <w:lang w:eastAsia="ru-RU"/>
        </w:rPr>
        <w:t>ПК-1. Способен осуществлять учебно-тренировочный процесс на различных этапах подготовки в избранном виде спорта</w:t>
      </w:r>
    </w:p>
    <w:p w:rsidR="00FA4A66" w:rsidRPr="00FA4A66" w:rsidRDefault="00FA4A66" w:rsidP="00FA4A66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ПК-1.1</w:t>
      </w:r>
      <w:proofErr w:type="gramStart"/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 xml:space="preserve"> Д</w:t>
      </w:r>
      <w:proofErr w:type="gramEnd"/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емонстрирует умения методического сопровождения учебно-тренировочного процесса в избранном виде спорта</w:t>
      </w:r>
    </w:p>
    <w:p w:rsidR="00FA4A66" w:rsidRPr="00FA4A66" w:rsidRDefault="00FA4A66" w:rsidP="00FA4A66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ПК-1.2</w:t>
      </w:r>
      <w:proofErr w:type="gramStart"/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FA4A66">
        <w:rPr>
          <w:rFonts w:ascii="Times New Roman" w:eastAsia="Times New Roman" w:hAnsi="Times New Roman"/>
          <w:sz w:val="24"/>
          <w:szCs w:val="24"/>
          <w:lang w:eastAsia="ru-RU"/>
        </w:rPr>
        <w:t>ладеет методикой организации учебно-тренировочного процесса в избранном виде спорта</w:t>
      </w:r>
    </w:p>
    <w:p w:rsidR="00FA4A66" w:rsidRPr="00FA4A66" w:rsidRDefault="00FA4A66" w:rsidP="00FA4A66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3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2273"/>
        <w:gridCol w:w="1982"/>
        <w:gridCol w:w="2670"/>
        <w:gridCol w:w="2405"/>
      </w:tblGrid>
      <w:tr w:rsidR="00FA4A66" w:rsidRPr="00FA4A66" w:rsidTr="00D10DDC">
        <w:tc>
          <w:tcPr>
            <w:tcW w:w="845" w:type="dxa"/>
            <w:shd w:val="clear" w:color="auto" w:fill="auto"/>
          </w:tcPr>
          <w:p w:rsidR="00FA4A66" w:rsidRPr="00FA4A66" w:rsidRDefault="00FA4A66" w:rsidP="00FA4A6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33" w:type="dxa"/>
            <w:shd w:val="clear" w:color="auto" w:fill="auto"/>
          </w:tcPr>
          <w:p w:rsidR="00FA4A66" w:rsidRPr="00FA4A66" w:rsidRDefault="00FA4A66" w:rsidP="00FA4A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FA4A66" w:rsidRPr="00FA4A66" w:rsidRDefault="00FA4A66" w:rsidP="00FA4A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48" w:type="dxa"/>
            <w:shd w:val="clear" w:color="auto" w:fill="auto"/>
          </w:tcPr>
          <w:p w:rsidR="00FA4A66" w:rsidRPr="00FA4A66" w:rsidRDefault="00FA4A66" w:rsidP="00FA4A6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FA4A66" w:rsidRPr="00FA4A66" w:rsidRDefault="00FA4A66" w:rsidP="00FA4A6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</w:tcPr>
          <w:p w:rsidR="00FA4A66" w:rsidRPr="00FA4A66" w:rsidRDefault="00FA4A66" w:rsidP="00FA4A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05" w:type="dxa"/>
          </w:tcPr>
          <w:p w:rsidR="00FA4A66" w:rsidRPr="00FA4A66" w:rsidRDefault="00FA4A66" w:rsidP="00FA4A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FA4A66" w:rsidRPr="00FA4A66" w:rsidTr="00D10DDC">
        <w:tc>
          <w:tcPr>
            <w:tcW w:w="845" w:type="dxa"/>
            <w:shd w:val="clear" w:color="auto" w:fill="auto"/>
          </w:tcPr>
          <w:p w:rsidR="00FA4A66" w:rsidRPr="00FA4A66" w:rsidRDefault="00FA4A66" w:rsidP="00FA4A6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333" w:type="dxa"/>
            <w:shd w:val="clear" w:color="auto" w:fill="auto"/>
          </w:tcPr>
          <w:p w:rsidR="00FA4A66" w:rsidRPr="00FA4A66" w:rsidRDefault="00FA4A66" w:rsidP="00FA4A66">
            <w:pPr>
              <w:widowControl w:val="0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необходимый уровень знаний, двигательных умений и навыков, </w:t>
            </w:r>
            <w:r w:rsidRPr="00FA4A6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необходимых для реализации школьной программы по физической культуре</w:t>
            </w:r>
          </w:p>
        </w:tc>
        <w:tc>
          <w:tcPr>
            <w:tcW w:w="2148" w:type="dxa"/>
            <w:shd w:val="clear" w:color="auto" w:fill="auto"/>
          </w:tcPr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УК.7.1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УК.7.2</w:t>
            </w:r>
          </w:p>
        </w:tc>
        <w:tc>
          <w:tcPr>
            <w:tcW w:w="2720" w:type="dxa"/>
          </w:tcPr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наглядный метод</w:t>
            </w:r>
          </w:p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словесный метод</w:t>
            </w:r>
          </w:p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репродуктивный метод</w:t>
            </w:r>
          </w:p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строго регламентированного </w:t>
            </w: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упражнения</w:t>
            </w:r>
          </w:p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частично регламентированного упражнения</w:t>
            </w:r>
          </w:p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проблемного обучения </w:t>
            </w:r>
          </w:p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интерактивная лекция</w:t>
            </w:r>
          </w:p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игровой метод</w:t>
            </w:r>
          </w:p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соревновательный метод</w:t>
            </w:r>
          </w:p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</w:tc>
        <w:tc>
          <w:tcPr>
            <w:tcW w:w="2405" w:type="dxa"/>
          </w:tcPr>
          <w:p w:rsidR="00FA4A66" w:rsidRPr="00FA4A66" w:rsidRDefault="00FA4A66" w:rsidP="00FA4A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Практико-ориентированные задания</w:t>
            </w:r>
          </w:p>
          <w:p w:rsidR="00FA4A66" w:rsidRPr="00FA4A66" w:rsidRDefault="00FA4A66" w:rsidP="00FA4A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</w:p>
          <w:p w:rsidR="00FA4A66" w:rsidRPr="00FA4A66" w:rsidRDefault="00FA4A66" w:rsidP="00FA4A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Тестирование в ЭИОС</w:t>
            </w:r>
          </w:p>
          <w:p w:rsidR="00FA4A66" w:rsidRPr="00FA4A66" w:rsidRDefault="00FA4A66" w:rsidP="00FA4A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Экспертиза</w:t>
            </w:r>
          </w:p>
          <w:p w:rsidR="00FA4A66" w:rsidRPr="00FA4A66" w:rsidRDefault="00FA4A66" w:rsidP="00FA4A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Положение/сценарий мероприятия</w:t>
            </w:r>
          </w:p>
          <w:p w:rsidR="00FA4A66" w:rsidRPr="00FA4A66" w:rsidRDefault="00FA4A66" w:rsidP="00FA4A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</w:tr>
      <w:tr w:rsidR="00FA4A66" w:rsidRPr="00FA4A66" w:rsidTr="00D10DDC">
        <w:tc>
          <w:tcPr>
            <w:tcW w:w="845" w:type="dxa"/>
            <w:shd w:val="clear" w:color="auto" w:fill="auto"/>
          </w:tcPr>
          <w:p w:rsidR="00FA4A66" w:rsidRPr="00FA4A66" w:rsidRDefault="00FA4A66" w:rsidP="00FA4A6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333" w:type="dxa"/>
            <w:shd w:val="clear" w:color="auto" w:fill="auto"/>
          </w:tcPr>
          <w:p w:rsidR="00FA4A66" w:rsidRPr="00FA4A66" w:rsidRDefault="00FA4A66" w:rsidP="00FA4A66">
            <w:pPr>
              <w:widowControl w:val="0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умения организации взаимного сотрудничества участников учебно-воспитательного процесса (проведение физкультурно-оздоровительных и спортивно-массовых мероприятий).</w:t>
            </w:r>
          </w:p>
        </w:tc>
        <w:tc>
          <w:tcPr>
            <w:tcW w:w="2148" w:type="dxa"/>
            <w:shd w:val="clear" w:color="auto" w:fill="auto"/>
          </w:tcPr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УК.3.1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УК.3.2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УК.3.3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ОПК.1.1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ОПК.2.1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ОПК.2.2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ОПК.2.3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ОПК.3.1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ОПК.3.3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ОПК.3.4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ОПК.4.1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ОПК.5.2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ОПК.6.2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ОПК.6.3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ОПК.8.1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ОПК.8.2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ОПК.8.3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ОПК.9.1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ОПК.13.4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ОПК.15.1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ОПК.15.3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ПК.1.1.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2720" w:type="dxa"/>
          </w:tcPr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наглядный метод</w:t>
            </w:r>
          </w:p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словесный метод</w:t>
            </w:r>
          </w:p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репродуктивный метод</w:t>
            </w:r>
          </w:p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строго регламентированного упражнения</w:t>
            </w:r>
          </w:p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частично регламентированного упражнения</w:t>
            </w:r>
          </w:p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проблемного обучения </w:t>
            </w:r>
          </w:p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интерактивная лекция</w:t>
            </w:r>
          </w:p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игровой метод</w:t>
            </w:r>
          </w:p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соревновательный метод</w:t>
            </w:r>
          </w:p>
        </w:tc>
        <w:tc>
          <w:tcPr>
            <w:tcW w:w="2405" w:type="dxa"/>
          </w:tcPr>
          <w:p w:rsidR="00FA4A66" w:rsidRPr="00FA4A66" w:rsidRDefault="00FA4A66" w:rsidP="00FA4A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:rsidR="00FA4A66" w:rsidRPr="00FA4A66" w:rsidRDefault="00FA4A66" w:rsidP="00FA4A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  <w:p w:rsidR="00FA4A66" w:rsidRPr="00FA4A66" w:rsidRDefault="00FA4A66" w:rsidP="00FA4A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 в ЭУМК</w:t>
            </w:r>
          </w:p>
          <w:p w:rsidR="00FA4A66" w:rsidRPr="00FA4A66" w:rsidRDefault="00FA4A66" w:rsidP="00FA4A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</w:p>
          <w:p w:rsidR="00FA4A66" w:rsidRPr="00FA4A66" w:rsidRDefault="00FA4A66" w:rsidP="00FA4A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в ЭИОС</w:t>
            </w:r>
          </w:p>
          <w:p w:rsidR="00FA4A66" w:rsidRPr="00FA4A66" w:rsidRDefault="00FA4A66" w:rsidP="00FA4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 судейства</w:t>
            </w:r>
          </w:p>
          <w:p w:rsidR="00FA4A66" w:rsidRPr="00FA4A66" w:rsidRDefault="00FA4A66" w:rsidP="00FA4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соревнований по различным видам спорта, туристическим соревнованиям и туристическому походу</w:t>
            </w:r>
          </w:p>
          <w:p w:rsidR="00FA4A66" w:rsidRPr="00FA4A66" w:rsidRDefault="00FA4A66" w:rsidP="00FA4A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4A66" w:rsidRPr="00FA4A66" w:rsidTr="00D10DDC">
        <w:tc>
          <w:tcPr>
            <w:tcW w:w="845" w:type="dxa"/>
            <w:shd w:val="clear" w:color="auto" w:fill="auto"/>
          </w:tcPr>
          <w:p w:rsidR="00FA4A66" w:rsidRPr="00FA4A66" w:rsidRDefault="00FA4A66" w:rsidP="00FA4A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333" w:type="dxa"/>
            <w:shd w:val="clear" w:color="auto" w:fill="auto"/>
          </w:tcPr>
          <w:p w:rsidR="00FA4A66" w:rsidRPr="00FA4A66" w:rsidRDefault="00FA4A66" w:rsidP="00FA4A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поиска и выбора необходимой информации, адекватной поставленным задачам </w:t>
            </w:r>
          </w:p>
        </w:tc>
        <w:tc>
          <w:tcPr>
            <w:tcW w:w="2148" w:type="dxa"/>
            <w:shd w:val="clear" w:color="auto" w:fill="auto"/>
          </w:tcPr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УК.5.1.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УК.5.3.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ОПК.6.1</w:t>
            </w:r>
          </w:p>
          <w:p w:rsidR="00FA4A66" w:rsidRPr="00FA4A66" w:rsidRDefault="00FA4A66" w:rsidP="00FA4A66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</w:tcPr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наглядный метод</w:t>
            </w:r>
          </w:p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словесный метод</w:t>
            </w:r>
          </w:p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проектный метод</w:t>
            </w:r>
          </w:p>
          <w:p w:rsidR="00FA4A66" w:rsidRPr="00FA4A66" w:rsidRDefault="00FA4A66" w:rsidP="00FA4A6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405" w:type="dxa"/>
          </w:tcPr>
          <w:p w:rsidR="00FA4A66" w:rsidRPr="00FA4A66" w:rsidRDefault="00FA4A66" w:rsidP="00FA4A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Практико-ориентированное задание </w:t>
            </w:r>
          </w:p>
          <w:p w:rsidR="00FA4A66" w:rsidRPr="00FA4A66" w:rsidRDefault="00FA4A66" w:rsidP="00FA4A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Учебный проект Доклад </w:t>
            </w:r>
          </w:p>
          <w:p w:rsidR="00FA4A66" w:rsidRPr="00FA4A66" w:rsidRDefault="00FA4A66" w:rsidP="00FA4A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Круглый стол</w:t>
            </w:r>
          </w:p>
          <w:p w:rsidR="00FA4A66" w:rsidRPr="00FA4A66" w:rsidRDefault="00FA4A66" w:rsidP="00FA4A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Тесты </w:t>
            </w:r>
          </w:p>
          <w:p w:rsidR="00FA4A66" w:rsidRPr="00FA4A66" w:rsidRDefault="00FA4A66" w:rsidP="00FA4A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Задания в </w:t>
            </w:r>
            <w:proofErr w:type="spellStart"/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Moodle</w:t>
            </w:r>
            <w:proofErr w:type="spellEnd"/>
            <w:r w:rsidRPr="00FA4A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A4A66" w:rsidRPr="00FA4A66" w:rsidRDefault="00FA4A66" w:rsidP="00FA4A6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A4A66" w:rsidRPr="00FA4A66" w:rsidRDefault="00FA4A66" w:rsidP="00FA4A66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3D2E" w:rsidRPr="00DB597C" w:rsidRDefault="00413D2E" w:rsidP="00592091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13D2E" w:rsidRPr="00AF338B" w:rsidRDefault="00413D2E" w:rsidP="005920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/>
          <w:lang w:eastAsia="ru-RU"/>
        </w:rPr>
      </w:pPr>
      <w:r w:rsidRPr="00AF338B">
        <w:rPr>
          <w:rFonts w:ascii="Times New Roman" w:eastAsia="Times New Roman" w:hAnsi="Times New Roman"/>
          <w:sz w:val="24"/>
          <w:lang w:eastAsia="ru-RU"/>
        </w:rPr>
        <w:t xml:space="preserve">Руководитель:  </w:t>
      </w:r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>Жемчуг Ю.С.</w:t>
      </w:r>
      <w:r w:rsidRPr="00AF338B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к. </w:t>
      </w:r>
      <w:proofErr w:type="spellStart"/>
      <w:r w:rsidRPr="00AF338B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пед</w:t>
      </w:r>
      <w:proofErr w:type="spellEnd"/>
      <w:proofErr w:type="gramStart"/>
      <w:r w:rsidRPr="00AF338B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..</w:t>
      </w:r>
      <w:proofErr w:type="gramEnd"/>
      <w:r w:rsidRPr="00AF338B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н., доцент </w:t>
      </w:r>
      <w:r w:rsidRPr="00AF338B">
        <w:rPr>
          <w:rFonts w:ascii="Times New Roman" w:eastAsia="Times New Roman" w:hAnsi="Times New Roman"/>
          <w:lang w:eastAsia="ru-RU"/>
        </w:rPr>
        <w:t xml:space="preserve">кафедры ТОФК, НГПУ им. </w:t>
      </w:r>
      <w:proofErr w:type="spellStart"/>
      <w:r w:rsidRPr="00AF338B">
        <w:rPr>
          <w:rFonts w:ascii="Times New Roman" w:eastAsia="Times New Roman" w:hAnsi="Times New Roman"/>
          <w:lang w:eastAsia="ru-RU"/>
        </w:rPr>
        <w:t>К.Минина</w:t>
      </w:r>
      <w:proofErr w:type="spellEnd"/>
    </w:p>
    <w:p w:rsidR="00413D2E" w:rsidRPr="00AF338B" w:rsidRDefault="00413D2E" w:rsidP="005920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lang w:eastAsia="ru-RU"/>
        </w:rPr>
      </w:pPr>
      <w:r w:rsidRPr="00AF338B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</w:p>
    <w:p w:rsidR="00413D2E" w:rsidRPr="00AF338B" w:rsidRDefault="00413D2E" w:rsidP="005920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 xml:space="preserve">Иванова С.С.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 xml:space="preserve">ст. преподаватель </w:t>
      </w:r>
      <w:r w:rsidRPr="00AF338B">
        <w:rPr>
          <w:rFonts w:ascii="Times New Roman" w:eastAsia="Times New Roman" w:hAnsi="Times New Roman"/>
          <w:lang w:eastAsia="ru-RU"/>
        </w:rPr>
        <w:t>кафедры ТОФК</w:t>
      </w:r>
    </w:p>
    <w:p w:rsidR="00413D2E" w:rsidRPr="00AF338B" w:rsidRDefault="00413D2E" w:rsidP="005920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 xml:space="preserve">Реутова О.В. ст. преподаватель </w:t>
      </w:r>
      <w:r w:rsidRPr="00AF338B">
        <w:rPr>
          <w:rFonts w:ascii="Times New Roman" w:eastAsia="Times New Roman" w:hAnsi="Times New Roman"/>
          <w:lang w:eastAsia="ru-RU"/>
        </w:rPr>
        <w:t>кафедры ТОФК</w:t>
      </w:r>
    </w:p>
    <w:p w:rsidR="00413D2E" w:rsidRDefault="00413D2E" w:rsidP="005920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>Лебедкина</w:t>
      </w:r>
      <w:proofErr w:type="spellEnd"/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 xml:space="preserve"> М.В. ст. преподаватель </w:t>
      </w:r>
      <w:r w:rsidRPr="00AF338B">
        <w:rPr>
          <w:rFonts w:ascii="Times New Roman" w:eastAsia="Times New Roman" w:hAnsi="Times New Roman"/>
          <w:lang w:eastAsia="ru-RU"/>
        </w:rPr>
        <w:t>кафедры ТОФК</w:t>
      </w:r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13D2E" w:rsidRPr="00AF338B" w:rsidRDefault="00413D2E" w:rsidP="005920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Мусин О.А. </w:t>
      </w:r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 xml:space="preserve">ст. преподаватель </w:t>
      </w:r>
      <w:r w:rsidRPr="00AF338B">
        <w:rPr>
          <w:rFonts w:ascii="Times New Roman" w:eastAsia="Times New Roman" w:hAnsi="Times New Roman"/>
          <w:lang w:eastAsia="ru-RU"/>
        </w:rPr>
        <w:t>кафедры ТОФК</w:t>
      </w:r>
    </w:p>
    <w:p w:rsidR="00413D2E" w:rsidRPr="00AF338B" w:rsidRDefault="00413D2E" w:rsidP="005920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 xml:space="preserve">Соколов В.В. ст. преподаватель </w:t>
      </w:r>
      <w:r w:rsidRPr="00AF338B">
        <w:rPr>
          <w:rFonts w:ascii="Times New Roman" w:eastAsia="Times New Roman" w:hAnsi="Times New Roman"/>
          <w:lang w:eastAsia="ru-RU"/>
        </w:rPr>
        <w:t>кафедры ТОФК</w:t>
      </w:r>
    </w:p>
    <w:p w:rsidR="00413D2E" w:rsidRDefault="00413D2E" w:rsidP="005920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 xml:space="preserve">Грязнов И.Ю. ст. преподаватель </w:t>
      </w:r>
      <w:r w:rsidRPr="00AF338B">
        <w:rPr>
          <w:rFonts w:ascii="Times New Roman" w:eastAsia="Times New Roman" w:hAnsi="Times New Roman"/>
          <w:lang w:eastAsia="ru-RU"/>
        </w:rPr>
        <w:t>кафедры ТОФК</w:t>
      </w:r>
    </w:p>
    <w:p w:rsidR="00592091" w:rsidRPr="00AF338B" w:rsidRDefault="00592091" w:rsidP="005920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>Григорьева Е.Л.</w:t>
      </w:r>
      <w:r w:rsidRPr="00592091">
        <w:t xml:space="preserve"> </w:t>
      </w:r>
      <w:r w:rsidRPr="00592091">
        <w:rPr>
          <w:rFonts w:ascii="Times New Roman" w:eastAsia="Times New Roman" w:hAnsi="Times New Roman"/>
          <w:lang w:eastAsia="ru-RU"/>
        </w:rPr>
        <w:t>ст. преподаватель кафедры ТОФК</w:t>
      </w:r>
    </w:p>
    <w:p w:rsidR="00413D2E" w:rsidRPr="00AF338B" w:rsidRDefault="00413D2E" w:rsidP="00592091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 xml:space="preserve">Воробьев Н.Б. к. </w:t>
      </w:r>
      <w:proofErr w:type="spellStart"/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>психол.н</w:t>
      </w:r>
      <w:proofErr w:type="spellEnd"/>
      <w:r w:rsidRPr="00AF338B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</w:t>
      </w:r>
      <w:r w:rsidRPr="00AF338B">
        <w:rPr>
          <w:rFonts w:ascii="Times New Roman" w:eastAsia="Times New Roman" w:hAnsi="Times New Roman"/>
          <w:lang w:eastAsia="ru-RU"/>
        </w:rPr>
        <w:t>кафедры ТОФК</w:t>
      </w:r>
    </w:p>
    <w:p w:rsidR="00592091" w:rsidRDefault="00592091" w:rsidP="00592091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13D2E" w:rsidRDefault="00413D2E" w:rsidP="00592091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413D2E" w:rsidRPr="005C3911" w:rsidRDefault="00413D2E" w:rsidP="0059209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911">
        <w:rPr>
          <w:rFonts w:ascii="Times New Roman" w:eastAsia="Times New Roman" w:hAnsi="Times New Roman"/>
          <w:sz w:val="24"/>
          <w:szCs w:val="24"/>
          <w:lang w:eastAsia="ru-RU"/>
        </w:rPr>
        <w:t>Модуль «Теоретические и практические основы физической культуры и спорта» изучается на 1, 2, 3 курах бакалавриата. Данный модуль является предше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ствующим для следующих модулей:</w:t>
      </w:r>
      <w:r w:rsidRPr="005C3911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Теория и методика базовых видов спорта</w:t>
      </w:r>
      <w:r w:rsidRPr="005C391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C3911">
        <w:rPr>
          <w:rFonts w:ascii="Times New Roman" w:eastAsia="Times New Roman" w:hAnsi="Times New Roman"/>
          <w:sz w:val="24"/>
          <w:szCs w:val="24"/>
          <w:lang w:eastAsia="ru-RU"/>
        </w:rPr>
        <w:t>«Психолого-педагогические аспекты физкультурно-педагогической и спортивной деятельности».</w:t>
      </w:r>
    </w:p>
    <w:p w:rsidR="00413D2E" w:rsidRDefault="00413D2E" w:rsidP="0059209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3911">
        <w:rPr>
          <w:rFonts w:ascii="Times New Roman" w:eastAsia="Times New Roman" w:hAnsi="Times New Roman"/>
          <w:sz w:val="24"/>
          <w:szCs w:val="24"/>
          <w:lang w:eastAsia="ru-RU"/>
        </w:rPr>
        <w:t>Для изучения данного модуля студенты должны обладать следующими входными компетенциями: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C3911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5C3911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использовать знания, полученные в общеобразовательной школе, средних учебных заведений, в разделе «Физическая культура», «История», «Биология».</w:t>
      </w:r>
    </w:p>
    <w:p w:rsidR="00592091" w:rsidRDefault="00592091" w:rsidP="0059209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13D2E" w:rsidRDefault="00413D2E" w:rsidP="0059209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 2016_часов/56з.е.</w:t>
      </w:r>
    </w:p>
    <w:p w:rsidR="00413D2E" w:rsidRDefault="00413D2E" w:rsidP="0059209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13D2E" w:rsidRDefault="00413D2E" w:rsidP="0059209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413D2E" w:rsidRDefault="00413D2E" w:rsidP="0059209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13D2E" w:rsidRPr="00A3385D" w:rsidRDefault="00413D2E" w:rsidP="0059209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1. ДИСЦИПЛИНЫ, ОБЯЗАТЕЛЬНЫЕ ДЛЯ ИЗУЧЕНИЯ</w:t>
      </w:r>
    </w:p>
    <w:p w:rsidR="00413D2E" w:rsidRPr="00A3385D" w:rsidRDefault="00413D2E" w:rsidP="00592091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К.М.06.01</w:t>
      </w: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ab/>
        <w:t>Основы спортивных игр (волейбол, баскетбол)</w:t>
      </w:r>
    </w:p>
    <w:p w:rsidR="00413D2E" w:rsidRPr="00A3385D" w:rsidRDefault="00413D2E" w:rsidP="00592091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К.М.06.02</w:t>
      </w: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ab/>
        <w:t>Основы гимнастики</w:t>
      </w:r>
    </w:p>
    <w:p w:rsidR="00413D2E" w:rsidRPr="00A3385D" w:rsidRDefault="00413D2E" w:rsidP="00592091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К.М.06.03</w:t>
      </w: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ab/>
        <w:t>Основы зимних видов спорта</w:t>
      </w:r>
    </w:p>
    <w:p w:rsidR="00413D2E" w:rsidRPr="00A3385D" w:rsidRDefault="00413D2E" w:rsidP="00592091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К.М.06.04</w:t>
      </w: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ab/>
        <w:t>Основы легкой атлетики</w:t>
      </w:r>
    </w:p>
    <w:p w:rsidR="00413D2E" w:rsidRPr="00A3385D" w:rsidRDefault="00413D2E" w:rsidP="00592091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К.М.06.05</w:t>
      </w: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ab/>
        <w:t>Теория и методика физической культуры</w:t>
      </w:r>
    </w:p>
    <w:p w:rsidR="00413D2E" w:rsidRPr="00A3385D" w:rsidRDefault="00413D2E" w:rsidP="00592091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К.М.06.06</w:t>
      </w: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ab/>
        <w:t>Событие: учебно-тренировочный сбор и туристический поход</w:t>
      </w:r>
    </w:p>
    <w:p w:rsidR="00413D2E" w:rsidRPr="00A3385D" w:rsidRDefault="00413D2E" w:rsidP="00592091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К.М.06.07</w:t>
      </w: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ab/>
        <w:t>История ФК</w:t>
      </w:r>
    </w:p>
    <w:p w:rsidR="00413D2E" w:rsidRPr="00A3385D" w:rsidRDefault="00413D2E" w:rsidP="00592091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К.М.06.08</w:t>
      </w: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ab/>
        <w:t>Оздоровительно-досуговые технологии</w:t>
      </w:r>
    </w:p>
    <w:p w:rsidR="00413D2E" w:rsidRPr="00A3385D" w:rsidRDefault="00413D2E" w:rsidP="00592091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К.М.06.09</w:t>
      </w: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Профессиональная</w:t>
      </w:r>
      <w:proofErr w:type="gramEnd"/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деятельностьспециалиста</w:t>
      </w:r>
      <w:proofErr w:type="spellEnd"/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 xml:space="preserve"> в сфере </w:t>
      </w:r>
      <w:proofErr w:type="spellStart"/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ФКиС</w:t>
      </w:r>
      <w:proofErr w:type="spellEnd"/>
    </w:p>
    <w:p w:rsidR="00413D2E" w:rsidRPr="00A3385D" w:rsidRDefault="00413D2E" w:rsidP="00592091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К.М.06.10</w:t>
      </w: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ab/>
        <w:t>Теория спорта</w:t>
      </w:r>
    </w:p>
    <w:p w:rsidR="00413D2E" w:rsidRPr="007F2D64" w:rsidRDefault="00413D2E" w:rsidP="00592091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К.М.06.11</w:t>
      </w: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ab/>
        <w:t>Социология физической культуры</w:t>
      </w:r>
    </w:p>
    <w:p w:rsidR="00413D2E" w:rsidRPr="00187276" w:rsidRDefault="00413D2E" w:rsidP="00592091">
      <w:pPr>
        <w:widowControl w:val="0"/>
        <w:shd w:val="clear" w:color="auto" w:fill="FFFFFF"/>
        <w:tabs>
          <w:tab w:val="left" w:pos="1123"/>
          <w:tab w:val="left" w:pos="7212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276">
        <w:rPr>
          <w:rFonts w:ascii="Times New Roman" w:eastAsia="Times New Roman" w:hAnsi="Times New Roman"/>
          <w:sz w:val="24"/>
          <w:szCs w:val="24"/>
          <w:lang w:eastAsia="ru-RU"/>
        </w:rPr>
        <w:t xml:space="preserve">2. ДИСЦИПЛИНЫ ПО ВЫБОРУ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413D2E" w:rsidRPr="00A3385D" w:rsidRDefault="00413D2E" w:rsidP="00592091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К.М.06.ДВ.01.01</w:t>
      </w: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ab/>
        <w:t>Пляжный футбол и волейбол</w:t>
      </w:r>
    </w:p>
    <w:p w:rsidR="00413D2E" w:rsidRDefault="00413D2E" w:rsidP="00592091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К.М.06.ДВ.01.02</w:t>
      </w: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ab/>
        <w:t>Теоретические основы подвижных игр на воде</w:t>
      </w:r>
    </w:p>
    <w:p w:rsidR="00413D2E" w:rsidRPr="00A3385D" w:rsidRDefault="00413D2E" w:rsidP="00592091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К.М.06.ДВ.02.01</w:t>
      </w: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ab/>
        <w:t>Технология применения подвижных игр в учебном процессе</w:t>
      </w:r>
    </w:p>
    <w:p w:rsidR="00413D2E" w:rsidRDefault="00413D2E" w:rsidP="00592091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К.М.06.ДВ.02.02</w:t>
      </w: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ab/>
        <w:t>Технология применения подвижных игр в тренировочном процессе</w:t>
      </w:r>
    </w:p>
    <w:p w:rsidR="00413D2E" w:rsidRDefault="00413D2E" w:rsidP="00592091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276">
        <w:rPr>
          <w:rFonts w:ascii="Times New Roman" w:eastAsia="Times New Roman" w:hAnsi="Times New Roman"/>
          <w:sz w:val="24"/>
          <w:szCs w:val="24"/>
          <w:lang w:eastAsia="ru-RU"/>
        </w:rPr>
        <w:t>3. ПРАКТИКА</w:t>
      </w:r>
    </w:p>
    <w:p w:rsidR="00413D2E" w:rsidRPr="00A3385D" w:rsidRDefault="00413D2E" w:rsidP="00592091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К.М.06.13(У)</w:t>
      </w: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ab/>
        <w:t>Учебная  практика (ознакомительная)</w:t>
      </w:r>
    </w:p>
    <w:p w:rsidR="00413D2E" w:rsidRPr="007F2D64" w:rsidRDefault="00413D2E" w:rsidP="00592091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К.М.06.14(У)</w:t>
      </w: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ab/>
        <w:t>Учебная  практика (ознакомительная)</w:t>
      </w:r>
    </w:p>
    <w:p w:rsidR="00413D2E" w:rsidRPr="00187276" w:rsidRDefault="00413D2E" w:rsidP="00592091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276">
        <w:rPr>
          <w:rFonts w:ascii="Times New Roman" w:eastAsia="Times New Roman" w:hAnsi="Times New Roman"/>
          <w:sz w:val="24"/>
          <w:szCs w:val="24"/>
          <w:lang w:eastAsia="ru-RU"/>
        </w:rPr>
        <w:t>4. АТТЕСТАЦИЯ</w:t>
      </w:r>
    </w:p>
    <w:p w:rsidR="00413D2E" w:rsidRDefault="00413D2E" w:rsidP="00592091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>К.М.06.12(К)</w:t>
      </w:r>
      <w:r w:rsidRPr="00A3385D">
        <w:rPr>
          <w:rFonts w:ascii="Times New Roman" w:eastAsia="Times New Roman" w:hAnsi="Times New Roman"/>
          <w:sz w:val="24"/>
          <w:szCs w:val="24"/>
          <w:lang w:eastAsia="ru-RU"/>
        </w:rPr>
        <w:tab/>
        <w:t>Экзамены по модулю "Теоретические и практические основы физической культуры и спорта</w:t>
      </w:r>
    </w:p>
    <w:p w:rsidR="00413D2E" w:rsidRDefault="00413D2E" w:rsidP="00592091">
      <w:pPr>
        <w:spacing w:after="160" w:line="259" w:lineRule="auto"/>
        <w:ind w:firstLine="709"/>
      </w:pPr>
      <w:r>
        <w:br w:type="page"/>
      </w:r>
    </w:p>
    <w:p w:rsidR="00413D2E" w:rsidRPr="00413D2E" w:rsidRDefault="00413D2E" w:rsidP="00413D2E">
      <w:pPr>
        <w:widowControl w:val="0"/>
        <w:suppressAutoHyphens/>
        <w:spacing w:after="0" w:line="360" w:lineRule="auto"/>
        <w:jc w:val="center"/>
        <w:rPr>
          <w:kern w:val="1"/>
        </w:rPr>
      </w:pPr>
      <w:r w:rsidRPr="00413D2E">
        <w:rPr>
          <w:rFonts w:ascii="Times New Roman" w:eastAsia="Times New Roman" w:hAnsi="Times New Roman"/>
          <w:b/>
          <w:caps/>
          <w:kern w:val="1"/>
          <w:sz w:val="24"/>
          <w:szCs w:val="24"/>
          <w:lang w:eastAsia="ru-RU"/>
        </w:rPr>
        <w:lastRenderedPageBreak/>
        <w:t xml:space="preserve">АННОТАЦИЯ </w:t>
      </w:r>
    </w:p>
    <w:p w:rsidR="00413D2E" w:rsidRPr="00413D2E" w:rsidRDefault="00413D2E" w:rsidP="00413D2E">
      <w:pPr>
        <w:widowControl w:val="0"/>
        <w:suppressAutoHyphens/>
        <w:spacing w:after="0" w:line="360" w:lineRule="auto"/>
        <w:jc w:val="center"/>
        <w:rPr>
          <w:kern w:val="1"/>
        </w:rPr>
      </w:pPr>
      <w:r w:rsidRPr="00413D2E">
        <w:rPr>
          <w:rFonts w:ascii="Times New Roman" w:eastAsia="Times New Roman" w:hAnsi="Times New Roman"/>
          <w:b/>
          <w:caps/>
          <w:kern w:val="1"/>
          <w:sz w:val="24"/>
          <w:szCs w:val="24"/>
          <w:lang w:eastAsia="ru-RU"/>
        </w:rPr>
        <w:t>программЫ модуля</w:t>
      </w:r>
    </w:p>
    <w:p w:rsidR="00413D2E" w:rsidRPr="00413D2E" w:rsidRDefault="00413D2E" w:rsidP="00413D2E">
      <w:pPr>
        <w:widowControl w:val="0"/>
        <w:suppressAutoHyphens/>
        <w:spacing w:after="0" w:line="360" w:lineRule="auto"/>
        <w:jc w:val="center"/>
        <w:rPr>
          <w:kern w:val="1"/>
        </w:rPr>
      </w:pPr>
      <w:r w:rsidRPr="00413D2E">
        <w:rPr>
          <w:rFonts w:ascii="Times New Roman" w:eastAsia="Times New Roman" w:hAnsi="Times New Roman"/>
          <w:caps/>
          <w:kern w:val="1"/>
          <w:sz w:val="24"/>
          <w:szCs w:val="24"/>
          <w:lang w:eastAsia="ru-RU"/>
        </w:rPr>
        <w:t>Анатомо-физиологический</w:t>
      </w:r>
    </w:p>
    <w:p w:rsidR="00413D2E" w:rsidRPr="00413D2E" w:rsidRDefault="00413D2E" w:rsidP="00413D2E">
      <w:pPr>
        <w:widowControl w:val="0"/>
        <w:suppressAutoHyphens/>
        <w:spacing w:after="0" w:line="360" w:lineRule="auto"/>
        <w:jc w:val="center"/>
        <w:rPr>
          <w:kern w:val="1"/>
        </w:rPr>
      </w:pPr>
      <w:r w:rsidRPr="00413D2E"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  <w:t>по направлению подготовки (специальности)</w:t>
      </w:r>
    </w:p>
    <w:p w:rsidR="00413D2E" w:rsidRPr="00413D2E" w:rsidRDefault="00413D2E" w:rsidP="00413D2E">
      <w:pPr>
        <w:widowControl w:val="0"/>
        <w:suppressAutoHyphens/>
        <w:spacing w:after="0" w:line="360" w:lineRule="auto"/>
        <w:jc w:val="center"/>
        <w:rPr>
          <w:kern w:val="1"/>
        </w:rPr>
      </w:pPr>
      <w:r w:rsidRPr="00413D2E">
        <w:rPr>
          <w:rFonts w:ascii="Times New Roman" w:eastAsia="Times New Roman" w:hAnsi="Times New Roman"/>
          <w:bCs/>
          <w:kern w:val="1"/>
          <w:sz w:val="24"/>
          <w:szCs w:val="24"/>
          <w:lang w:eastAsia="ru-RU"/>
        </w:rPr>
        <w:t>49.03.01 Физическая культура</w:t>
      </w:r>
    </w:p>
    <w:p w:rsidR="00413D2E" w:rsidRPr="00413D2E" w:rsidRDefault="00413D2E" w:rsidP="00413D2E">
      <w:pPr>
        <w:widowControl w:val="0"/>
        <w:suppressAutoHyphens/>
        <w:spacing w:after="0" w:line="360" w:lineRule="auto"/>
        <w:jc w:val="center"/>
        <w:rPr>
          <w:kern w:val="1"/>
        </w:rPr>
      </w:pPr>
      <w:r w:rsidRPr="00413D2E"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  <w:t>профилю подготовки (специализации)</w:t>
      </w:r>
    </w:p>
    <w:p w:rsidR="00413D2E" w:rsidRPr="00413D2E" w:rsidRDefault="00413D2E" w:rsidP="00413D2E">
      <w:pPr>
        <w:widowControl w:val="0"/>
        <w:suppressAutoHyphens/>
        <w:spacing w:after="0" w:line="360" w:lineRule="auto"/>
        <w:jc w:val="center"/>
        <w:rPr>
          <w:kern w:val="1"/>
        </w:rPr>
      </w:pPr>
      <w:r w:rsidRPr="00413D2E">
        <w:rPr>
          <w:rFonts w:ascii="Times New Roman" w:eastAsia="Times New Roman" w:hAnsi="Times New Roman"/>
          <w:caps/>
          <w:kern w:val="1"/>
          <w:sz w:val="24"/>
          <w:szCs w:val="24"/>
          <w:lang w:eastAsia="ru-RU"/>
        </w:rPr>
        <w:t>«Спортивная подготовка»</w:t>
      </w:r>
    </w:p>
    <w:p w:rsidR="00413D2E" w:rsidRPr="00413D2E" w:rsidRDefault="00413D2E" w:rsidP="00413D2E">
      <w:pPr>
        <w:widowControl w:val="0"/>
        <w:suppressAutoHyphens/>
        <w:spacing w:after="0" w:line="360" w:lineRule="auto"/>
        <w:jc w:val="center"/>
        <w:rPr>
          <w:kern w:val="1"/>
        </w:rPr>
      </w:pPr>
      <w:r w:rsidRPr="00413D2E"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  <w:t>квалификация выпускника</w:t>
      </w:r>
    </w:p>
    <w:p w:rsidR="00413D2E" w:rsidRPr="00592091" w:rsidRDefault="00413D2E" w:rsidP="00413D2E">
      <w:pPr>
        <w:widowControl w:val="0"/>
        <w:suppressAutoHyphens/>
        <w:spacing w:after="0" w:line="360" w:lineRule="auto"/>
        <w:jc w:val="center"/>
        <w:rPr>
          <w:kern w:val="1"/>
        </w:rPr>
      </w:pPr>
      <w:r w:rsidRPr="00592091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бакалавр</w:t>
      </w:r>
    </w:p>
    <w:p w:rsidR="00413D2E" w:rsidRPr="00413D2E" w:rsidRDefault="00413D2E" w:rsidP="00413D2E">
      <w:pPr>
        <w:widowControl w:val="0"/>
        <w:suppressAutoHyphens/>
        <w:spacing w:after="0" w:line="360" w:lineRule="auto"/>
        <w:jc w:val="center"/>
        <w:rPr>
          <w:kern w:val="1"/>
        </w:rPr>
      </w:pPr>
      <w:r w:rsidRPr="00413D2E"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  <w:t>форма обучения</w:t>
      </w:r>
    </w:p>
    <w:p w:rsidR="00413D2E" w:rsidRPr="00592091" w:rsidRDefault="00413D2E" w:rsidP="00413D2E">
      <w:pPr>
        <w:widowControl w:val="0"/>
        <w:suppressAutoHyphens/>
        <w:spacing w:after="0" w:line="360" w:lineRule="auto"/>
        <w:jc w:val="center"/>
        <w:rPr>
          <w:kern w:val="1"/>
        </w:rPr>
      </w:pPr>
      <w:r w:rsidRPr="00592091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заочная</w:t>
      </w:r>
    </w:p>
    <w:p w:rsidR="00413D2E" w:rsidRPr="00413D2E" w:rsidRDefault="00413D2E" w:rsidP="00413D2E">
      <w:pPr>
        <w:suppressAutoHyphens/>
        <w:spacing w:after="120" w:line="360" w:lineRule="auto"/>
        <w:jc w:val="center"/>
        <w:rPr>
          <w:rFonts w:ascii="Times New Roman" w:eastAsia="Times New Roman" w:hAnsi="Times New Roman"/>
          <w:b/>
          <w:caps/>
          <w:kern w:val="1"/>
          <w:sz w:val="24"/>
          <w:szCs w:val="24"/>
          <w:lang w:eastAsia="ru-RU"/>
        </w:rPr>
      </w:pPr>
    </w:p>
    <w:p w:rsidR="00413D2E" w:rsidRPr="00413D2E" w:rsidRDefault="00413D2E" w:rsidP="00413D2E">
      <w:pPr>
        <w:suppressAutoHyphens/>
        <w:spacing w:after="120" w:line="360" w:lineRule="auto"/>
        <w:jc w:val="center"/>
        <w:rPr>
          <w:kern w:val="1"/>
        </w:rPr>
      </w:pPr>
      <w:r w:rsidRPr="00413D2E">
        <w:rPr>
          <w:rFonts w:ascii="Times New Roman" w:eastAsia="Times New Roman" w:hAnsi="Times New Roman"/>
          <w:b/>
          <w:caps/>
          <w:kern w:val="1"/>
          <w:sz w:val="24"/>
          <w:szCs w:val="24"/>
          <w:lang w:eastAsia="ru-RU"/>
        </w:rPr>
        <w:t>1. назначение модуля</w:t>
      </w:r>
    </w:p>
    <w:p w:rsidR="00413D2E" w:rsidRPr="00413D2E" w:rsidRDefault="00413D2E" w:rsidP="00413D2E">
      <w:pPr>
        <w:shd w:val="clear" w:color="auto" w:fill="FFFFFF"/>
        <w:suppressAutoHyphens/>
        <w:spacing w:after="0" w:line="360" w:lineRule="auto"/>
        <w:ind w:firstLine="709"/>
        <w:jc w:val="both"/>
        <w:rPr>
          <w:kern w:val="1"/>
        </w:rPr>
      </w:pPr>
      <w:r w:rsidRPr="00413D2E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 xml:space="preserve">Модуль «Анатомо-физиологический модуль» рекомендован для направления подготовки 49.03.01 «Физическая культура» профиль «Спортивная подготовка» (уровень бакалавриата). </w:t>
      </w:r>
      <w:r w:rsidRPr="00413D2E">
        <w:rPr>
          <w:rFonts w:ascii="Times New Roman" w:hAnsi="Times New Roman"/>
          <w:kern w:val="1"/>
          <w:sz w:val="24"/>
          <w:szCs w:val="24"/>
        </w:rPr>
        <w:t xml:space="preserve">Модуль «Анатомо-физиологический» является одним из компонентов профильного бакалавриата. </w:t>
      </w:r>
    </w:p>
    <w:p w:rsidR="00413D2E" w:rsidRPr="00413D2E" w:rsidRDefault="00413D2E" w:rsidP="00413D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uppressAutoHyphens/>
        <w:spacing w:after="0" w:line="360" w:lineRule="auto"/>
        <w:ind w:firstLine="709"/>
        <w:contextualSpacing/>
        <w:jc w:val="both"/>
        <w:rPr>
          <w:kern w:val="1"/>
        </w:rPr>
      </w:pPr>
      <w:r w:rsidRPr="00413D2E">
        <w:rPr>
          <w:rFonts w:ascii="Times New Roman" w:hAnsi="Times New Roman"/>
          <w:kern w:val="1"/>
          <w:sz w:val="24"/>
          <w:szCs w:val="24"/>
        </w:rPr>
        <w:t>Систематизирующей идеей модуля «Анатомо-физиологического» является формирование комплексной системы знаний по важнейшим проблемам физиологии организма, функциях и процессах, протекающих в живых системах на разных уровнях их организации. Модуль предназначен для студентов 3 курсов бакалавриата, формирующих компетенции «профильного бакалавра» и расширяющих кругозор в области анатомических и физиологических знаний</w:t>
      </w:r>
    </w:p>
    <w:p w:rsidR="00413D2E" w:rsidRPr="00413D2E" w:rsidRDefault="00413D2E" w:rsidP="00413D2E">
      <w:pPr>
        <w:shd w:val="clear" w:color="auto" w:fill="FFFFFF"/>
        <w:suppressAutoHyphens/>
        <w:spacing w:after="120" w:line="360" w:lineRule="auto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  <w:lang w:eastAsia="ru-RU"/>
        </w:rPr>
      </w:pPr>
    </w:p>
    <w:p w:rsidR="00413D2E" w:rsidRPr="00413D2E" w:rsidRDefault="00413D2E" w:rsidP="00413D2E">
      <w:pPr>
        <w:shd w:val="clear" w:color="auto" w:fill="FFFFFF"/>
        <w:suppressAutoHyphens/>
        <w:spacing w:after="120" w:line="360" w:lineRule="auto"/>
        <w:jc w:val="center"/>
        <w:rPr>
          <w:kern w:val="1"/>
        </w:rPr>
      </w:pPr>
      <w:r w:rsidRPr="00413D2E">
        <w:rPr>
          <w:rFonts w:ascii="Times New Roman" w:eastAsia="Times New Roman" w:hAnsi="Times New Roman"/>
          <w:b/>
          <w:bCs/>
          <w:kern w:val="1"/>
          <w:sz w:val="24"/>
          <w:szCs w:val="24"/>
          <w:lang w:eastAsia="ru-RU"/>
        </w:rPr>
        <w:t xml:space="preserve">2. ХАРАКТЕРИСТИКА </w:t>
      </w:r>
      <w:r w:rsidRPr="00413D2E"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  <w:t>МОДУЛЯ</w:t>
      </w:r>
    </w:p>
    <w:p w:rsidR="00413D2E" w:rsidRPr="00413D2E" w:rsidRDefault="00413D2E" w:rsidP="00413D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uppressAutoHyphens/>
        <w:spacing w:after="0" w:line="360" w:lineRule="auto"/>
        <w:ind w:firstLine="709"/>
        <w:contextualSpacing/>
        <w:jc w:val="both"/>
        <w:rPr>
          <w:kern w:val="1"/>
        </w:rPr>
      </w:pPr>
      <w:r w:rsidRPr="00413D2E">
        <w:rPr>
          <w:rFonts w:ascii="Times New Roman" w:hAnsi="Times New Roman"/>
          <w:b/>
          <w:kern w:val="1"/>
          <w:sz w:val="24"/>
          <w:szCs w:val="24"/>
        </w:rPr>
        <w:t>2.1. Образовательные цели и задачи</w:t>
      </w:r>
    </w:p>
    <w:p w:rsidR="00413D2E" w:rsidRPr="00413D2E" w:rsidRDefault="00413D2E" w:rsidP="00413D2E">
      <w:pPr>
        <w:shd w:val="clear" w:color="auto" w:fill="FFFFFF"/>
        <w:suppressAutoHyphens/>
        <w:spacing w:after="0" w:line="360" w:lineRule="auto"/>
        <w:ind w:firstLine="709"/>
        <w:jc w:val="both"/>
        <w:rPr>
          <w:kern w:val="1"/>
        </w:rPr>
      </w:pPr>
      <w:proofErr w:type="gramStart"/>
      <w:r w:rsidRPr="00413D2E">
        <w:rPr>
          <w:rFonts w:ascii="Times New Roman" w:hAnsi="Times New Roman"/>
          <w:kern w:val="1"/>
          <w:sz w:val="24"/>
          <w:szCs w:val="24"/>
        </w:rPr>
        <w:t xml:space="preserve">Модуль ставит своей </w:t>
      </w:r>
      <w:r w:rsidRPr="00413D2E">
        <w:rPr>
          <w:rFonts w:ascii="Times New Roman" w:hAnsi="Times New Roman"/>
          <w:b/>
          <w:kern w:val="1"/>
          <w:sz w:val="24"/>
          <w:szCs w:val="24"/>
        </w:rPr>
        <w:t>целью</w:t>
      </w:r>
      <w:r w:rsidRPr="00413D2E">
        <w:rPr>
          <w:rFonts w:ascii="Times New Roman" w:hAnsi="Times New Roman"/>
          <w:kern w:val="1"/>
          <w:sz w:val="24"/>
          <w:szCs w:val="24"/>
        </w:rPr>
        <w:t xml:space="preserve">: </w:t>
      </w:r>
      <w:r w:rsidRPr="00413D2E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создать условия для формирования комплексной интегральной системы знаний об анатомо-физиологических особенностях развития детей, функциях и процессах, протекающих в организме при физической активности, подготовить студентов к самостоятельной педагогической деятельности с использованием широкого спектра профилактических мероприятий, направленных на сохранение и укрепление здоровья детей в процессе занятий физической культурой и спортом.</w:t>
      </w:r>
      <w:proofErr w:type="gramEnd"/>
    </w:p>
    <w:p w:rsidR="00413D2E" w:rsidRPr="00413D2E" w:rsidRDefault="00413D2E" w:rsidP="00413D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uppressAutoHyphens/>
        <w:spacing w:after="0" w:line="360" w:lineRule="auto"/>
        <w:ind w:firstLine="709"/>
        <w:contextualSpacing/>
        <w:jc w:val="both"/>
        <w:rPr>
          <w:kern w:val="1"/>
        </w:rPr>
      </w:pPr>
      <w:r w:rsidRPr="00413D2E">
        <w:rPr>
          <w:rFonts w:ascii="Times New Roman" w:hAnsi="Times New Roman"/>
          <w:kern w:val="1"/>
          <w:sz w:val="24"/>
          <w:szCs w:val="24"/>
        </w:rPr>
        <w:t xml:space="preserve">Для достижения поставленной цели необходимо решить следующие </w:t>
      </w:r>
      <w:r w:rsidRPr="00413D2E">
        <w:rPr>
          <w:rFonts w:ascii="Times New Roman" w:hAnsi="Times New Roman"/>
          <w:b/>
          <w:kern w:val="1"/>
          <w:sz w:val="24"/>
          <w:szCs w:val="24"/>
        </w:rPr>
        <w:t>задачи</w:t>
      </w:r>
      <w:r w:rsidRPr="00413D2E">
        <w:rPr>
          <w:rFonts w:ascii="Times New Roman" w:hAnsi="Times New Roman"/>
          <w:kern w:val="1"/>
          <w:sz w:val="24"/>
          <w:szCs w:val="24"/>
        </w:rPr>
        <w:t>:</w:t>
      </w:r>
    </w:p>
    <w:p w:rsidR="00413D2E" w:rsidRPr="00413D2E" w:rsidRDefault="00413D2E" w:rsidP="00413D2E">
      <w:pPr>
        <w:shd w:val="clear" w:color="auto" w:fill="FFFFFF"/>
        <w:suppressAutoHyphens/>
        <w:spacing w:after="0" w:line="360" w:lineRule="auto"/>
        <w:ind w:firstLine="709"/>
        <w:jc w:val="both"/>
        <w:rPr>
          <w:kern w:val="1"/>
        </w:rPr>
      </w:pPr>
      <w:r w:rsidRPr="00413D2E">
        <w:rPr>
          <w:rFonts w:ascii="Times New Roman" w:eastAsia="Times New Roman" w:hAnsi="Times New Roman"/>
          <w:kern w:val="1"/>
          <w:sz w:val="24"/>
          <w:szCs w:val="24"/>
          <w:lang w:eastAsia="ru-RU"/>
        </w:rPr>
        <w:lastRenderedPageBreak/>
        <w:t>- обеспечить условия для анализа особенностей строения и функции основных органов и систем человека, их нервной регуляции и кровоснабжения, сформировать понимание взаимосвязи между строением и функцией органов, влияние на них физической активности;</w:t>
      </w:r>
    </w:p>
    <w:p w:rsidR="00413D2E" w:rsidRPr="00413D2E" w:rsidRDefault="00413D2E" w:rsidP="00413D2E">
      <w:pPr>
        <w:shd w:val="clear" w:color="auto" w:fill="FFFFFF"/>
        <w:suppressAutoHyphens/>
        <w:spacing w:after="0" w:line="360" w:lineRule="auto"/>
        <w:ind w:firstLine="709"/>
        <w:jc w:val="both"/>
        <w:rPr>
          <w:kern w:val="1"/>
        </w:rPr>
      </w:pPr>
      <w:r w:rsidRPr="00413D2E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- создать условия для формирования умений использовать антропометрические, физиологические и психофизиологические методы диагностики развития ребенка, выявлять основные адаптационные возможности организма спортсмена к физической работе;</w:t>
      </w:r>
    </w:p>
    <w:p w:rsidR="00413D2E" w:rsidRPr="00413D2E" w:rsidRDefault="00413D2E" w:rsidP="00413D2E">
      <w:pPr>
        <w:shd w:val="clear" w:color="auto" w:fill="FFFFFF"/>
        <w:suppressAutoHyphens/>
        <w:spacing w:after="0" w:line="360" w:lineRule="auto"/>
        <w:ind w:firstLine="709"/>
        <w:jc w:val="both"/>
        <w:rPr>
          <w:kern w:val="1"/>
        </w:rPr>
      </w:pPr>
      <w:r w:rsidRPr="00413D2E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- проектировать среду для развития у обучающихся умений выстраивания логики образовательного процесса с использованием современных здоровьесберегающих технологий с учетом индивидуальных показателей здоровья учащихся, их возрастных и физиологических особенностей и уровнях физической активности;</w:t>
      </w:r>
    </w:p>
    <w:p w:rsidR="00413D2E" w:rsidRPr="00413D2E" w:rsidRDefault="00413D2E" w:rsidP="00413D2E">
      <w:pPr>
        <w:shd w:val="clear" w:color="auto" w:fill="FFFFFF"/>
        <w:suppressAutoHyphens/>
        <w:spacing w:after="0" w:line="360" w:lineRule="auto"/>
        <w:ind w:firstLine="709"/>
        <w:jc w:val="both"/>
        <w:rPr>
          <w:kern w:val="1"/>
        </w:rPr>
      </w:pPr>
      <w:r w:rsidRPr="00413D2E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 xml:space="preserve">- получение навыков оказания первой помощи при наиболее часто встречающихся травмах и неотложных состояниях. </w:t>
      </w:r>
    </w:p>
    <w:p w:rsidR="00413D2E" w:rsidRPr="00413D2E" w:rsidRDefault="00413D2E" w:rsidP="00413D2E">
      <w:pPr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kern w:val="1"/>
        </w:rPr>
      </w:pPr>
      <w:r w:rsidRPr="00413D2E"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  <w:t>2.2. Образовательные результаты (ОР) выпускника</w:t>
      </w:r>
    </w:p>
    <w:p w:rsidR="00413D2E" w:rsidRPr="00413D2E" w:rsidRDefault="00413D2E" w:rsidP="00413D2E">
      <w:pPr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</w:pP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kern w:val="1"/>
        </w:rPr>
      </w:pPr>
      <w:proofErr w:type="gramStart"/>
      <w:r w:rsidRPr="00413D2E">
        <w:rPr>
          <w:rFonts w:ascii="Times New Roman" w:hAnsi="Times New Roman"/>
          <w:b/>
          <w:color w:val="000000"/>
          <w:kern w:val="1"/>
        </w:rPr>
        <w:t>УК-8</w:t>
      </w:r>
      <w:r w:rsidRPr="00413D2E">
        <w:rPr>
          <w:rFonts w:ascii="Times New Roman" w:hAnsi="Times New Roman"/>
          <w:b/>
          <w:color w:val="000000"/>
          <w:kern w:val="1"/>
        </w:rPr>
        <w:tab/>
        <w:t>Способен создавать и поддерживать безопасные условия жизнедеятельности, в том числе при возникновении чрезвычайных ситуаций</w:t>
      </w:r>
      <w:proofErr w:type="gramEnd"/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kern w:val="1"/>
        </w:rPr>
      </w:pPr>
      <w:r w:rsidRPr="00413D2E">
        <w:rPr>
          <w:rFonts w:ascii="Times New Roman" w:hAnsi="Times New Roman"/>
          <w:color w:val="000000"/>
          <w:kern w:val="1"/>
        </w:rPr>
        <w:t xml:space="preserve">УК.8.1. Обеспечивает условия безопасной и комфортной образовательной среды, способствующей сохранению жизни и </w:t>
      </w:r>
      <w:proofErr w:type="gramStart"/>
      <w:r w:rsidRPr="00413D2E">
        <w:rPr>
          <w:rFonts w:ascii="Times New Roman" w:hAnsi="Times New Roman"/>
          <w:color w:val="000000"/>
          <w:kern w:val="1"/>
        </w:rPr>
        <w:t>здоровья</w:t>
      </w:r>
      <w:proofErr w:type="gramEnd"/>
      <w:r w:rsidRPr="00413D2E">
        <w:rPr>
          <w:rFonts w:ascii="Times New Roman" w:hAnsi="Times New Roman"/>
          <w:color w:val="000000"/>
          <w:kern w:val="1"/>
        </w:rPr>
        <w:t xml:space="preserve"> обучающихся в соответствии с их возрастными особенностями и санитарно-гигиеническими нормами 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kern w:val="1"/>
        </w:rPr>
      </w:pPr>
      <w:r w:rsidRPr="00413D2E">
        <w:rPr>
          <w:rFonts w:ascii="Times New Roman" w:hAnsi="Times New Roman"/>
          <w:color w:val="000000"/>
          <w:kern w:val="1"/>
        </w:rPr>
        <w:t xml:space="preserve">УК.8.2. Умеет обеспечивать безопасность обучающихся и оказывать первую  помощь, в том числе при возникновении чрезвычайных ситуаций 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kern w:val="1"/>
        </w:rPr>
      </w:pPr>
      <w:r w:rsidRPr="00413D2E">
        <w:rPr>
          <w:rFonts w:ascii="Times New Roman" w:hAnsi="Times New Roman"/>
          <w:color w:val="000000"/>
          <w:kern w:val="1"/>
        </w:rPr>
        <w:t>УК.8.3. Оценивает степень потенциальной опасности и использует средства индивидуальной и коллективной защиты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kern w:val="1"/>
        </w:rPr>
      </w:pPr>
      <w:r w:rsidRPr="00413D2E">
        <w:rPr>
          <w:rFonts w:ascii="Times New Roman" w:hAnsi="Times New Roman"/>
          <w:b/>
          <w:bCs/>
          <w:color w:val="000000"/>
          <w:kern w:val="1"/>
        </w:rPr>
        <w:t xml:space="preserve">ОПК-1. </w:t>
      </w:r>
      <w:proofErr w:type="gramStart"/>
      <w:r w:rsidRPr="00413D2E">
        <w:rPr>
          <w:rFonts w:ascii="Times New Roman" w:hAnsi="Times New Roman"/>
          <w:b/>
          <w:bCs/>
          <w:color w:val="000000"/>
          <w:kern w:val="1"/>
        </w:rPr>
        <w:t>Способен</w:t>
      </w:r>
      <w:proofErr w:type="gramEnd"/>
      <w:r w:rsidRPr="00413D2E">
        <w:rPr>
          <w:rFonts w:ascii="Times New Roman" w:hAnsi="Times New Roman"/>
          <w:b/>
          <w:bCs/>
          <w:color w:val="000000"/>
          <w:kern w:val="1"/>
        </w:rPr>
        <w:t xml:space="preserve"> планировать содержание занятий с учетом положений теории физической культуры, физиологической характеристики нагрузки, анатомо-морфологических и психологических особенностей занимающихся различного пола и возраста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kern w:val="1"/>
        </w:rPr>
      </w:pPr>
      <w:r w:rsidRPr="00413D2E">
        <w:rPr>
          <w:rFonts w:ascii="Times New Roman" w:hAnsi="Times New Roman"/>
          <w:color w:val="000000"/>
          <w:kern w:val="1"/>
        </w:rPr>
        <w:t>ОПК. 1.1. Демонстрирует знания основных компонентов занятий по физической культуре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kern w:val="1"/>
        </w:rPr>
      </w:pPr>
      <w:r w:rsidRPr="00413D2E">
        <w:rPr>
          <w:rFonts w:ascii="Times New Roman" w:hAnsi="Times New Roman"/>
          <w:color w:val="000000"/>
          <w:kern w:val="1"/>
        </w:rPr>
        <w:t>ОПК.1.2. Демонстрирует знания анатомо-морфологических и психологических особенностей занимающихся различного пола и возраста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kern w:val="1"/>
        </w:rPr>
      </w:pPr>
      <w:r w:rsidRPr="00413D2E">
        <w:rPr>
          <w:rFonts w:ascii="Times New Roman" w:hAnsi="Times New Roman"/>
          <w:color w:val="000000"/>
          <w:kern w:val="1"/>
        </w:rPr>
        <w:t xml:space="preserve">ОПК.1.3. Осуществляет планирование занятий по физической культуре с учетом положений теории физической культуры и </w:t>
      </w:r>
      <w:proofErr w:type="gramStart"/>
      <w:r w:rsidRPr="00413D2E">
        <w:rPr>
          <w:rFonts w:ascii="Times New Roman" w:hAnsi="Times New Roman"/>
          <w:color w:val="000000"/>
          <w:kern w:val="1"/>
        </w:rPr>
        <w:t>особенностей</w:t>
      </w:r>
      <w:proofErr w:type="gramEnd"/>
      <w:r w:rsidRPr="00413D2E">
        <w:rPr>
          <w:rFonts w:ascii="Times New Roman" w:hAnsi="Times New Roman"/>
          <w:color w:val="000000"/>
          <w:kern w:val="1"/>
        </w:rPr>
        <w:t xml:space="preserve"> занимающихся различного пола и возраста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kern w:val="1"/>
        </w:rPr>
      </w:pPr>
      <w:r w:rsidRPr="00413D2E">
        <w:rPr>
          <w:rFonts w:ascii="Times New Roman" w:hAnsi="Times New Roman"/>
          <w:color w:val="000000"/>
          <w:kern w:val="1"/>
        </w:rPr>
        <w:t xml:space="preserve">ОПК.1.4. Демонстрирует необходимый уровень знаний </w:t>
      </w:r>
      <w:proofErr w:type="spellStart"/>
      <w:proofErr w:type="gramStart"/>
      <w:r w:rsidRPr="00413D2E">
        <w:rPr>
          <w:rFonts w:ascii="Times New Roman" w:hAnsi="Times New Roman"/>
          <w:color w:val="000000"/>
          <w:kern w:val="1"/>
        </w:rPr>
        <w:t>психо</w:t>
      </w:r>
      <w:proofErr w:type="spellEnd"/>
      <w:r w:rsidRPr="00413D2E">
        <w:rPr>
          <w:rFonts w:ascii="Times New Roman" w:hAnsi="Times New Roman"/>
          <w:color w:val="000000"/>
          <w:kern w:val="1"/>
        </w:rPr>
        <w:t>-физиологических</w:t>
      </w:r>
      <w:proofErr w:type="gramEnd"/>
      <w:r w:rsidRPr="00413D2E">
        <w:rPr>
          <w:rFonts w:ascii="Times New Roman" w:hAnsi="Times New Roman"/>
          <w:color w:val="000000"/>
          <w:kern w:val="1"/>
        </w:rPr>
        <w:t xml:space="preserve"> характеристик нагрузки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kern w:val="1"/>
        </w:rPr>
      </w:pPr>
      <w:r w:rsidRPr="00413D2E">
        <w:rPr>
          <w:rFonts w:ascii="Times New Roman" w:hAnsi="Times New Roman"/>
          <w:b/>
          <w:bCs/>
          <w:color w:val="000000"/>
          <w:kern w:val="1"/>
        </w:rPr>
        <w:t xml:space="preserve">ОПК-7. </w:t>
      </w:r>
      <w:proofErr w:type="gramStart"/>
      <w:r w:rsidRPr="00413D2E">
        <w:rPr>
          <w:rFonts w:ascii="Times New Roman" w:hAnsi="Times New Roman"/>
          <w:b/>
          <w:bCs/>
          <w:color w:val="000000"/>
          <w:kern w:val="1"/>
        </w:rPr>
        <w:t>Способен</w:t>
      </w:r>
      <w:proofErr w:type="gramEnd"/>
      <w:r w:rsidRPr="00413D2E">
        <w:rPr>
          <w:rFonts w:ascii="Times New Roman" w:hAnsi="Times New Roman"/>
          <w:b/>
          <w:bCs/>
          <w:color w:val="000000"/>
          <w:kern w:val="1"/>
        </w:rPr>
        <w:t xml:space="preserve"> обеспечивать соблюдение техники безопасности, профилактику травматизма, оказывать первую  помощь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kern w:val="1"/>
        </w:rPr>
      </w:pPr>
      <w:r w:rsidRPr="00413D2E">
        <w:rPr>
          <w:rFonts w:ascii="Times New Roman" w:hAnsi="Times New Roman"/>
          <w:color w:val="000000"/>
          <w:kern w:val="1"/>
        </w:rPr>
        <w:t>ОПК.7.1. Демонстрирует знания техники безопасности методов профилактики травматизма и приемов  помощи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kern w:val="1"/>
        </w:rPr>
      </w:pPr>
      <w:r w:rsidRPr="00413D2E">
        <w:rPr>
          <w:rFonts w:ascii="Times New Roman" w:hAnsi="Times New Roman"/>
          <w:color w:val="000000"/>
          <w:kern w:val="1"/>
        </w:rPr>
        <w:t>ОПК.7.2. Осуществляет разработку и реализацию инструкций по технике безопасности и методов профилактики травматизма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kern w:val="1"/>
        </w:rPr>
      </w:pPr>
      <w:r w:rsidRPr="00413D2E">
        <w:rPr>
          <w:rFonts w:ascii="Times New Roman" w:hAnsi="Times New Roman"/>
          <w:color w:val="000000"/>
          <w:kern w:val="1"/>
        </w:rPr>
        <w:t>ОПК.7.3. Умеет оказать первую  помощь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kern w:val="1"/>
        </w:rPr>
      </w:pPr>
      <w:r w:rsidRPr="00413D2E">
        <w:rPr>
          <w:rFonts w:ascii="Times New Roman" w:hAnsi="Times New Roman"/>
          <w:b/>
          <w:color w:val="000000"/>
          <w:kern w:val="1"/>
        </w:rPr>
        <w:t xml:space="preserve">ОПК-8 </w:t>
      </w:r>
      <w:proofErr w:type="gramStart"/>
      <w:r w:rsidRPr="00413D2E">
        <w:rPr>
          <w:rFonts w:ascii="Times New Roman" w:hAnsi="Times New Roman"/>
          <w:b/>
          <w:color w:val="000000"/>
          <w:kern w:val="1"/>
        </w:rPr>
        <w:t>Способен</w:t>
      </w:r>
      <w:proofErr w:type="gramEnd"/>
      <w:r w:rsidRPr="00413D2E">
        <w:rPr>
          <w:rFonts w:ascii="Times New Roman" w:hAnsi="Times New Roman"/>
          <w:b/>
          <w:color w:val="000000"/>
          <w:kern w:val="1"/>
        </w:rPr>
        <w:t xml:space="preserve"> осуществлять педагогическую деятельность на основе специальных научных знаний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kern w:val="1"/>
        </w:rPr>
      </w:pPr>
      <w:r w:rsidRPr="00413D2E">
        <w:rPr>
          <w:rFonts w:ascii="Times New Roman" w:hAnsi="Times New Roman"/>
          <w:color w:val="000000"/>
          <w:kern w:val="1"/>
        </w:rPr>
        <w:t xml:space="preserve">ОПК.8.1. Демонстрирует специальные научные знания в </w:t>
      </w:r>
      <w:proofErr w:type="spellStart"/>
      <w:r w:rsidRPr="00413D2E">
        <w:rPr>
          <w:rFonts w:ascii="Times New Roman" w:hAnsi="Times New Roman"/>
          <w:color w:val="000000"/>
          <w:kern w:val="1"/>
        </w:rPr>
        <w:t>т.ч</w:t>
      </w:r>
      <w:proofErr w:type="spellEnd"/>
      <w:r w:rsidRPr="00413D2E">
        <w:rPr>
          <w:rFonts w:ascii="Times New Roman" w:hAnsi="Times New Roman"/>
          <w:color w:val="000000"/>
          <w:kern w:val="1"/>
        </w:rPr>
        <w:t xml:space="preserve">. в предметной области 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kern w:val="1"/>
        </w:rPr>
      </w:pPr>
      <w:r w:rsidRPr="00413D2E">
        <w:rPr>
          <w:rFonts w:ascii="Times New Roman" w:hAnsi="Times New Roman"/>
          <w:kern w:val="1"/>
        </w:rPr>
        <w:t xml:space="preserve">ОПК.8.2. Осуществляет трансформацию специальных научных знаний в соответствии с </w:t>
      </w:r>
      <w:r w:rsidRPr="00413D2E">
        <w:rPr>
          <w:rFonts w:ascii="Times New Roman" w:hAnsi="Times New Roman"/>
          <w:kern w:val="1"/>
        </w:rPr>
        <w:lastRenderedPageBreak/>
        <w:t xml:space="preserve">психофизиологическими, возрастными, познавательными особенностями обучающихся, в </w:t>
      </w:r>
      <w:proofErr w:type="spellStart"/>
      <w:r w:rsidRPr="00413D2E">
        <w:rPr>
          <w:rFonts w:ascii="Times New Roman" w:hAnsi="Times New Roman"/>
          <w:kern w:val="1"/>
        </w:rPr>
        <w:t>т.ч</w:t>
      </w:r>
      <w:proofErr w:type="spellEnd"/>
      <w:r w:rsidRPr="00413D2E">
        <w:rPr>
          <w:rFonts w:ascii="Times New Roman" w:hAnsi="Times New Roman"/>
          <w:kern w:val="1"/>
        </w:rPr>
        <w:t>. с особыми образовательными потребностями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kern w:val="1"/>
        </w:rPr>
      </w:pPr>
      <w:r w:rsidRPr="00413D2E">
        <w:rPr>
          <w:rFonts w:ascii="Times New Roman" w:eastAsia="Times New Roman" w:hAnsi="Times New Roman"/>
          <w:color w:val="000000"/>
          <w:kern w:val="1"/>
          <w:sz w:val="24"/>
          <w:szCs w:val="24"/>
          <w:lang w:eastAsia="ru-RU"/>
        </w:rPr>
        <w:t>ОПК.8.3. Владеет методами научно-педагогического  исследования в предметной области</w:t>
      </w:r>
    </w:p>
    <w:p w:rsidR="00413D2E" w:rsidRPr="00413D2E" w:rsidRDefault="00413D2E" w:rsidP="00413D2E">
      <w:pPr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</w:pPr>
    </w:p>
    <w:p w:rsidR="00413D2E" w:rsidRPr="00413D2E" w:rsidRDefault="00413D2E" w:rsidP="00413D2E">
      <w:pPr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</w:pPr>
    </w:p>
    <w:tbl>
      <w:tblPr>
        <w:tblW w:w="0" w:type="auto"/>
        <w:tblInd w:w="-21" w:type="dxa"/>
        <w:tblLayout w:type="fixed"/>
        <w:tblCellMar>
          <w:left w:w="115" w:type="dxa"/>
        </w:tblCellMar>
        <w:tblLook w:val="0000" w:firstRow="0" w:lastRow="0" w:firstColumn="0" w:lastColumn="0" w:noHBand="0" w:noVBand="0"/>
      </w:tblPr>
      <w:tblGrid>
        <w:gridCol w:w="786"/>
        <w:gridCol w:w="2652"/>
        <w:gridCol w:w="1825"/>
        <w:gridCol w:w="2623"/>
        <w:gridCol w:w="1938"/>
      </w:tblGrid>
      <w:tr w:rsidR="00413D2E" w:rsidRPr="00413D2E" w:rsidTr="00372F2D">
        <w:trPr>
          <w:trHeight w:val="500"/>
          <w:tblHeader/>
        </w:trPr>
        <w:tc>
          <w:tcPr>
            <w:tcW w:w="7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413D2E" w:rsidRPr="00413D2E" w:rsidRDefault="00413D2E" w:rsidP="00413D2E">
            <w:pPr>
              <w:suppressAutoHyphens/>
              <w:spacing w:after="0" w:line="240" w:lineRule="auto"/>
              <w:rPr>
                <w:kern w:val="1"/>
              </w:rPr>
            </w:pPr>
            <w:r w:rsidRPr="00413D2E">
              <w:rPr>
                <w:rFonts w:ascii="Times New Roman" w:hAnsi="Times New Roman"/>
                <w:kern w:val="1"/>
              </w:rPr>
              <w:t>Код ОР</w:t>
            </w:r>
          </w:p>
        </w:tc>
        <w:tc>
          <w:tcPr>
            <w:tcW w:w="26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413D2E" w:rsidRPr="00413D2E" w:rsidRDefault="00413D2E" w:rsidP="00413D2E">
            <w:pPr>
              <w:suppressAutoHyphens/>
              <w:spacing w:after="0" w:line="240" w:lineRule="auto"/>
              <w:rPr>
                <w:kern w:val="1"/>
              </w:rPr>
            </w:pPr>
            <w:r w:rsidRPr="00413D2E">
              <w:rPr>
                <w:rFonts w:ascii="Times New Roman" w:hAnsi="Times New Roman"/>
                <w:kern w:val="1"/>
              </w:rPr>
              <w:t>Содержание образовательных результатов</w:t>
            </w:r>
          </w:p>
        </w:tc>
        <w:tc>
          <w:tcPr>
            <w:tcW w:w="1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413D2E" w:rsidRPr="00413D2E" w:rsidRDefault="00413D2E" w:rsidP="00413D2E">
            <w:pPr>
              <w:suppressAutoHyphens/>
              <w:spacing w:after="0" w:line="240" w:lineRule="auto"/>
              <w:rPr>
                <w:kern w:val="1"/>
              </w:rPr>
            </w:pPr>
            <w:r w:rsidRPr="00413D2E">
              <w:rPr>
                <w:rFonts w:ascii="Times New Roman" w:hAnsi="Times New Roman"/>
                <w:kern w:val="1"/>
              </w:rPr>
              <w:t>ИДК</w:t>
            </w:r>
          </w:p>
        </w:tc>
        <w:tc>
          <w:tcPr>
            <w:tcW w:w="2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413D2E" w:rsidRPr="00413D2E" w:rsidRDefault="00413D2E" w:rsidP="00413D2E">
            <w:pPr>
              <w:suppressAutoHyphens/>
              <w:spacing w:after="0" w:line="240" w:lineRule="auto"/>
              <w:rPr>
                <w:kern w:val="1"/>
              </w:rPr>
            </w:pPr>
            <w:r w:rsidRPr="00413D2E">
              <w:rPr>
                <w:rFonts w:ascii="Times New Roman" w:hAnsi="Times New Roman"/>
                <w:kern w:val="1"/>
              </w:rPr>
              <w:t>Методы обучения</w:t>
            </w:r>
          </w:p>
        </w:tc>
        <w:tc>
          <w:tcPr>
            <w:tcW w:w="1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413D2E" w:rsidRPr="00413D2E" w:rsidRDefault="00413D2E" w:rsidP="00413D2E">
            <w:pPr>
              <w:suppressAutoHyphens/>
              <w:spacing w:after="0" w:line="240" w:lineRule="auto"/>
              <w:rPr>
                <w:kern w:val="1"/>
              </w:rPr>
            </w:pPr>
            <w:r w:rsidRPr="00413D2E">
              <w:rPr>
                <w:rFonts w:ascii="Times New Roman" w:hAnsi="Times New Roman"/>
                <w:kern w:val="1"/>
              </w:rPr>
              <w:t>Средства оценивания  образовательных результатов</w:t>
            </w:r>
          </w:p>
        </w:tc>
      </w:tr>
      <w:tr w:rsidR="00413D2E" w:rsidRPr="00413D2E" w:rsidTr="00372F2D">
        <w:tc>
          <w:tcPr>
            <w:tcW w:w="7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413D2E" w:rsidRPr="00413D2E" w:rsidRDefault="00413D2E" w:rsidP="00413D2E">
            <w:pPr>
              <w:suppressAutoHyphens/>
              <w:spacing w:after="0" w:line="240" w:lineRule="auto"/>
              <w:jc w:val="both"/>
              <w:rPr>
                <w:kern w:val="1"/>
              </w:rPr>
            </w:pPr>
            <w:r w:rsidRPr="00413D2E">
              <w:rPr>
                <w:rFonts w:ascii="Times New Roman" w:hAnsi="Times New Roman"/>
                <w:i/>
                <w:kern w:val="1"/>
              </w:rPr>
              <w:t>ОР.1</w:t>
            </w:r>
          </w:p>
        </w:tc>
        <w:tc>
          <w:tcPr>
            <w:tcW w:w="26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413D2E" w:rsidRPr="00413D2E" w:rsidRDefault="00413D2E" w:rsidP="00413D2E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ind w:left="34"/>
              <w:jc w:val="both"/>
              <w:rPr>
                <w:rFonts w:eastAsia="Times New Roman"/>
                <w:kern w:val="1"/>
                <w:sz w:val="24"/>
                <w:szCs w:val="24"/>
                <w:lang w:eastAsia="ru-RU" w:bidi="hi-IN"/>
              </w:rPr>
            </w:pPr>
            <w:r w:rsidRPr="00413D2E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 w:bidi="hi-IN"/>
              </w:rPr>
              <w:t xml:space="preserve">Демонстрирует навыки профилактики травматизма, использования приемов оказания первой помощи, готовность и умения формировать культуру здорового образа жизни для сохранения и укрепления </w:t>
            </w:r>
            <w:proofErr w:type="gramStart"/>
            <w:r w:rsidRPr="00413D2E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 w:bidi="hi-IN"/>
              </w:rPr>
              <w:t>здоровья</w:t>
            </w:r>
            <w:proofErr w:type="gramEnd"/>
            <w:r w:rsidRPr="00413D2E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 w:bidi="hi-IN"/>
              </w:rPr>
              <w:t xml:space="preserve"> обучающихся в безопасной среде и организации сотрудничества обучающихся</w:t>
            </w:r>
          </w:p>
        </w:tc>
        <w:tc>
          <w:tcPr>
            <w:tcW w:w="1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uppressAutoHyphens/>
              <w:spacing w:after="0" w:line="240" w:lineRule="auto"/>
              <w:rPr>
                <w:kern w:val="1"/>
              </w:rPr>
            </w:pPr>
            <w:r w:rsidRPr="00413D2E">
              <w:rPr>
                <w:rFonts w:ascii="Times New Roman" w:hAnsi="Times New Roman"/>
                <w:kern w:val="1"/>
              </w:rPr>
              <w:t>УК.8.1.</w:t>
            </w:r>
          </w:p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uppressAutoHyphens/>
              <w:spacing w:after="0" w:line="240" w:lineRule="auto"/>
              <w:rPr>
                <w:kern w:val="1"/>
              </w:rPr>
            </w:pPr>
            <w:r w:rsidRPr="00413D2E">
              <w:rPr>
                <w:rFonts w:ascii="Times New Roman" w:hAnsi="Times New Roman"/>
                <w:kern w:val="1"/>
              </w:rPr>
              <w:t>УК.8.2.</w:t>
            </w:r>
          </w:p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uppressAutoHyphens/>
              <w:spacing w:after="0" w:line="240" w:lineRule="auto"/>
              <w:rPr>
                <w:kern w:val="1"/>
              </w:rPr>
            </w:pPr>
            <w:r w:rsidRPr="00413D2E">
              <w:rPr>
                <w:rFonts w:ascii="Times New Roman" w:hAnsi="Times New Roman"/>
                <w:kern w:val="1"/>
              </w:rPr>
              <w:t>УК.8.3.</w:t>
            </w:r>
          </w:p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uppressAutoHyphens/>
              <w:spacing w:after="0" w:line="240" w:lineRule="auto"/>
              <w:rPr>
                <w:kern w:val="1"/>
              </w:rPr>
            </w:pPr>
            <w:r w:rsidRPr="00413D2E">
              <w:rPr>
                <w:rFonts w:ascii="Times New Roman" w:hAnsi="Times New Roman"/>
                <w:kern w:val="1"/>
              </w:rPr>
              <w:t xml:space="preserve">ОПК.7.1. </w:t>
            </w:r>
          </w:p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uppressAutoHyphens/>
              <w:spacing w:after="0" w:line="240" w:lineRule="auto"/>
              <w:rPr>
                <w:kern w:val="1"/>
              </w:rPr>
            </w:pPr>
            <w:r w:rsidRPr="00413D2E">
              <w:rPr>
                <w:rFonts w:ascii="Times New Roman" w:hAnsi="Times New Roman"/>
                <w:kern w:val="1"/>
              </w:rPr>
              <w:t>ОПК.7.2. ОПК.7.3.</w:t>
            </w:r>
          </w:p>
        </w:tc>
        <w:tc>
          <w:tcPr>
            <w:tcW w:w="2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413D2E" w:rsidRPr="00413D2E" w:rsidRDefault="00413D2E" w:rsidP="00413D2E">
            <w:pPr>
              <w:widowControl w:val="0"/>
              <w:tabs>
                <w:tab w:val="left" w:pos="160"/>
                <w:tab w:val="left" w:pos="415"/>
              </w:tabs>
              <w:suppressAutoHyphens/>
              <w:spacing w:after="0" w:line="240" w:lineRule="auto"/>
              <w:ind w:hanging="57"/>
              <w:jc w:val="both"/>
              <w:rPr>
                <w:rFonts w:ascii="Times New Roman" w:eastAsia="Times New Roman" w:hAnsi="Times New Roman"/>
                <w:kern w:val="1"/>
                <w:sz w:val="28"/>
                <w:szCs w:val="20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color w:val="000000"/>
                <w:kern w:val="1"/>
                <w:sz w:val="20"/>
                <w:szCs w:val="20"/>
                <w:lang w:eastAsia="ru-RU"/>
              </w:rPr>
              <w:t>-объяснительно-иллюстративный метод;</w:t>
            </w:r>
          </w:p>
          <w:p w:rsidR="00413D2E" w:rsidRPr="00413D2E" w:rsidRDefault="00413D2E" w:rsidP="00413D2E">
            <w:pPr>
              <w:widowControl w:val="0"/>
              <w:tabs>
                <w:tab w:val="left" w:pos="160"/>
                <w:tab w:val="left" w:pos="415"/>
              </w:tabs>
              <w:suppressAutoHyphens/>
              <w:spacing w:after="0" w:line="240" w:lineRule="auto"/>
              <w:ind w:hanging="57"/>
              <w:jc w:val="both"/>
              <w:rPr>
                <w:rFonts w:ascii="Times New Roman" w:eastAsia="Times New Roman" w:hAnsi="Times New Roman"/>
                <w:kern w:val="1"/>
                <w:sz w:val="28"/>
                <w:szCs w:val="20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color w:val="000000"/>
                <w:kern w:val="1"/>
                <w:sz w:val="20"/>
                <w:szCs w:val="20"/>
                <w:lang w:eastAsia="ru-RU"/>
              </w:rPr>
              <w:t>-репродуктивный метод;</w:t>
            </w:r>
          </w:p>
          <w:p w:rsidR="00413D2E" w:rsidRPr="00413D2E" w:rsidRDefault="00413D2E" w:rsidP="00413D2E">
            <w:pPr>
              <w:widowControl w:val="0"/>
              <w:tabs>
                <w:tab w:val="left" w:pos="160"/>
                <w:tab w:val="left" w:pos="415"/>
              </w:tabs>
              <w:suppressAutoHyphens/>
              <w:spacing w:after="0" w:line="240" w:lineRule="auto"/>
              <w:ind w:hanging="57"/>
              <w:jc w:val="both"/>
              <w:rPr>
                <w:rFonts w:ascii="Times New Roman" w:eastAsia="Times New Roman" w:hAnsi="Times New Roman"/>
                <w:kern w:val="1"/>
                <w:sz w:val="28"/>
                <w:szCs w:val="20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color w:val="000000"/>
                <w:kern w:val="1"/>
                <w:sz w:val="20"/>
                <w:szCs w:val="20"/>
                <w:lang w:eastAsia="ru-RU"/>
              </w:rPr>
              <w:t>-метод проблемного изложения;</w:t>
            </w:r>
          </w:p>
          <w:p w:rsidR="00413D2E" w:rsidRPr="00413D2E" w:rsidRDefault="00413D2E" w:rsidP="00413D2E">
            <w:pPr>
              <w:widowControl w:val="0"/>
              <w:tabs>
                <w:tab w:val="left" w:pos="160"/>
                <w:tab w:val="left" w:pos="415"/>
              </w:tabs>
              <w:suppressAutoHyphens/>
              <w:spacing w:after="0" w:line="240" w:lineRule="auto"/>
              <w:ind w:hanging="57"/>
              <w:jc w:val="both"/>
              <w:rPr>
                <w:rFonts w:ascii="Times New Roman" w:eastAsia="Times New Roman" w:hAnsi="Times New Roman"/>
                <w:kern w:val="1"/>
                <w:sz w:val="28"/>
                <w:szCs w:val="20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color w:val="000000"/>
                <w:kern w:val="1"/>
                <w:sz w:val="20"/>
                <w:szCs w:val="20"/>
                <w:lang w:eastAsia="ru-RU"/>
              </w:rPr>
              <w:t>-частично-поисковый  (эвристический, метод)</w:t>
            </w:r>
          </w:p>
        </w:tc>
        <w:tc>
          <w:tcPr>
            <w:tcW w:w="1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413D2E" w:rsidRPr="00413D2E" w:rsidRDefault="00413D2E" w:rsidP="00413D2E">
            <w:pPr>
              <w:suppressAutoHyphens/>
              <w:spacing w:after="0" w:line="240" w:lineRule="auto"/>
              <w:jc w:val="both"/>
              <w:rPr>
                <w:kern w:val="1"/>
              </w:rPr>
            </w:pPr>
            <w:proofErr w:type="gramStart"/>
            <w:r w:rsidRPr="00413D2E">
              <w:rPr>
                <w:rFonts w:ascii="Times New Roman" w:hAnsi="Times New Roman"/>
                <w:kern w:val="1"/>
              </w:rPr>
              <w:t>Кейс-задачи</w:t>
            </w:r>
            <w:proofErr w:type="gramEnd"/>
            <w:r w:rsidRPr="00413D2E">
              <w:rPr>
                <w:rFonts w:ascii="Times New Roman" w:hAnsi="Times New Roman"/>
                <w:kern w:val="1"/>
              </w:rPr>
              <w:t>, контекстные задачи, отчеты  практических работ, эссе, тест, кластер, творческое задание</w:t>
            </w:r>
          </w:p>
        </w:tc>
      </w:tr>
      <w:tr w:rsidR="00413D2E" w:rsidRPr="00413D2E" w:rsidTr="00372F2D">
        <w:tc>
          <w:tcPr>
            <w:tcW w:w="786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413D2E" w:rsidRPr="00413D2E" w:rsidRDefault="00413D2E" w:rsidP="00413D2E">
            <w:pPr>
              <w:suppressAutoHyphens/>
              <w:spacing w:after="0" w:line="240" w:lineRule="auto"/>
              <w:jc w:val="both"/>
              <w:rPr>
                <w:kern w:val="1"/>
              </w:rPr>
            </w:pPr>
            <w:r w:rsidRPr="00413D2E">
              <w:rPr>
                <w:rFonts w:ascii="Times New Roman" w:hAnsi="Times New Roman"/>
                <w:i/>
                <w:kern w:val="1"/>
              </w:rPr>
              <w:t>ОР.2</w:t>
            </w:r>
          </w:p>
        </w:tc>
        <w:tc>
          <w:tcPr>
            <w:tcW w:w="2652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413D2E" w:rsidRPr="00413D2E" w:rsidRDefault="00413D2E" w:rsidP="00413D2E">
            <w:pPr>
              <w:widowControl w:val="0"/>
              <w:tabs>
                <w:tab w:val="left" w:pos="284"/>
              </w:tabs>
              <w:suppressAutoHyphens/>
              <w:spacing w:after="0" w:line="240" w:lineRule="auto"/>
              <w:ind w:left="34"/>
              <w:jc w:val="both"/>
              <w:rPr>
                <w:rFonts w:eastAsia="Times New Roman"/>
                <w:kern w:val="1"/>
                <w:sz w:val="24"/>
                <w:szCs w:val="24"/>
                <w:lang w:eastAsia="ru-RU" w:bidi="hi-IN"/>
              </w:rPr>
            </w:pPr>
            <w:r w:rsidRPr="00413D2E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 w:bidi="hi-IN"/>
              </w:rPr>
              <w:t xml:space="preserve">Демонстрирует навыки применения современных  знаний естественнонаучных знаний, методов физиологического исследования для оценки состояния организма и </w:t>
            </w:r>
            <w:r w:rsidRPr="00413D2E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ru-RU" w:bidi="hi-IN"/>
              </w:rPr>
              <w:t>планирования содержания занятий с учетом положений теории физической культуры, физиологической характеристики нагрузки, анатомо-морфологических и психологических особенностей занимающихся различного пола и возраста</w:t>
            </w:r>
          </w:p>
        </w:tc>
        <w:tc>
          <w:tcPr>
            <w:tcW w:w="1825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uppressAutoHyphens/>
              <w:spacing w:after="0" w:line="240" w:lineRule="auto"/>
              <w:rPr>
                <w:kern w:val="1"/>
              </w:rPr>
            </w:pPr>
            <w:r w:rsidRPr="00413D2E">
              <w:rPr>
                <w:rFonts w:ascii="Times New Roman" w:hAnsi="Times New Roman"/>
                <w:kern w:val="1"/>
              </w:rPr>
              <w:t>ОПК 1.1</w:t>
            </w:r>
          </w:p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uppressAutoHyphens/>
              <w:spacing w:after="0" w:line="240" w:lineRule="auto"/>
              <w:rPr>
                <w:kern w:val="1"/>
              </w:rPr>
            </w:pPr>
            <w:r w:rsidRPr="00413D2E">
              <w:rPr>
                <w:rFonts w:ascii="Times New Roman" w:hAnsi="Times New Roman"/>
                <w:kern w:val="1"/>
              </w:rPr>
              <w:t>ОПК 1.2</w:t>
            </w:r>
          </w:p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uppressAutoHyphens/>
              <w:spacing w:after="0" w:line="240" w:lineRule="auto"/>
              <w:rPr>
                <w:kern w:val="1"/>
              </w:rPr>
            </w:pPr>
            <w:r w:rsidRPr="00413D2E">
              <w:rPr>
                <w:rFonts w:ascii="Times New Roman" w:hAnsi="Times New Roman"/>
                <w:kern w:val="1"/>
              </w:rPr>
              <w:t>ОПК 1.3</w:t>
            </w:r>
          </w:p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uppressAutoHyphens/>
              <w:spacing w:after="0" w:line="240" w:lineRule="auto"/>
              <w:rPr>
                <w:kern w:val="1"/>
              </w:rPr>
            </w:pPr>
            <w:r w:rsidRPr="00413D2E">
              <w:rPr>
                <w:rFonts w:ascii="Times New Roman" w:hAnsi="Times New Roman"/>
                <w:kern w:val="1"/>
              </w:rPr>
              <w:t>ОПК 1.4</w:t>
            </w:r>
          </w:p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uppressAutoHyphens/>
              <w:spacing w:after="0" w:line="240" w:lineRule="auto"/>
              <w:rPr>
                <w:kern w:val="1"/>
              </w:rPr>
            </w:pPr>
            <w:r w:rsidRPr="00413D2E">
              <w:rPr>
                <w:rFonts w:ascii="Times New Roman" w:hAnsi="Times New Roman"/>
                <w:kern w:val="1"/>
              </w:rPr>
              <w:t>ОПК 8.1</w:t>
            </w:r>
          </w:p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uppressAutoHyphens/>
              <w:spacing w:after="0" w:line="240" w:lineRule="auto"/>
              <w:rPr>
                <w:kern w:val="1"/>
              </w:rPr>
            </w:pPr>
            <w:r w:rsidRPr="00413D2E">
              <w:rPr>
                <w:rFonts w:ascii="Times New Roman" w:hAnsi="Times New Roman"/>
                <w:kern w:val="1"/>
              </w:rPr>
              <w:t>ОПК 8.2</w:t>
            </w:r>
          </w:p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uppressAutoHyphens/>
              <w:spacing w:after="0" w:line="240" w:lineRule="auto"/>
              <w:rPr>
                <w:kern w:val="1"/>
              </w:rPr>
            </w:pPr>
            <w:r w:rsidRPr="00413D2E">
              <w:rPr>
                <w:rFonts w:ascii="Times New Roman" w:hAnsi="Times New Roman"/>
                <w:kern w:val="1"/>
              </w:rPr>
              <w:t>ОПК 8.3</w:t>
            </w:r>
          </w:p>
        </w:tc>
        <w:tc>
          <w:tcPr>
            <w:tcW w:w="2623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413D2E" w:rsidRPr="00413D2E" w:rsidRDefault="00413D2E" w:rsidP="00413D2E">
            <w:pPr>
              <w:widowControl w:val="0"/>
              <w:tabs>
                <w:tab w:val="left" w:pos="160"/>
                <w:tab w:val="left" w:pos="415"/>
              </w:tabs>
              <w:suppressAutoHyphens/>
              <w:spacing w:after="0" w:line="240" w:lineRule="auto"/>
              <w:ind w:hanging="57"/>
              <w:jc w:val="both"/>
              <w:rPr>
                <w:rFonts w:ascii="Times New Roman" w:eastAsia="Times New Roman" w:hAnsi="Times New Roman"/>
                <w:kern w:val="1"/>
                <w:sz w:val="28"/>
                <w:szCs w:val="20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color w:val="000000"/>
                <w:kern w:val="1"/>
                <w:sz w:val="20"/>
                <w:szCs w:val="20"/>
                <w:lang w:eastAsia="ru-RU"/>
              </w:rPr>
              <w:t>-объяснительно-иллюстративный метод;</w:t>
            </w:r>
          </w:p>
          <w:p w:rsidR="00413D2E" w:rsidRPr="00413D2E" w:rsidRDefault="00413D2E" w:rsidP="00413D2E">
            <w:pPr>
              <w:widowControl w:val="0"/>
              <w:tabs>
                <w:tab w:val="left" w:pos="160"/>
                <w:tab w:val="left" w:pos="415"/>
              </w:tabs>
              <w:suppressAutoHyphens/>
              <w:spacing w:after="0" w:line="240" w:lineRule="auto"/>
              <w:ind w:hanging="57"/>
              <w:jc w:val="both"/>
              <w:rPr>
                <w:rFonts w:ascii="Times New Roman" w:eastAsia="Times New Roman" w:hAnsi="Times New Roman"/>
                <w:kern w:val="1"/>
                <w:sz w:val="28"/>
                <w:szCs w:val="20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color w:val="000000"/>
                <w:kern w:val="1"/>
                <w:sz w:val="20"/>
                <w:szCs w:val="20"/>
                <w:lang w:eastAsia="ru-RU"/>
              </w:rPr>
              <w:t>-репродуктивный метод;</w:t>
            </w:r>
          </w:p>
          <w:p w:rsidR="00413D2E" w:rsidRPr="00413D2E" w:rsidRDefault="00413D2E" w:rsidP="00413D2E">
            <w:pPr>
              <w:widowControl w:val="0"/>
              <w:tabs>
                <w:tab w:val="left" w:pos="160"/>
                <w:tab w:val="left" w:pos="415"/>
              </w:tabs>
              <w:suppressAutoHyphens/>
              <w:spacing w:after="0" w:line="240" w:lineRule="auto"/>
              <w:ind w:hanging="57"/>
              <w:jc w:val="both"/>
              <w:rPr>
                <w:rFonts w:ascii="Times New Roman" w:eastAsia="Times New Roman" w:hAnsi="Times New Roman"/>
                <w:kern w:val="1"/>
                <w:sz w:val="28"/>
                <w:szCs w:val="20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color w:val="000000"/>
                <w:kern w:val="1"/>
                <w:sz w:val="20"/>
                <w:szCs w:val="20"/>
                <w:lang w:eastAsia="ru-RU"/>
              </w:rPr>
              <w:t>-метод проблемного изложения;</w:t>
            </w:r>
          </w:p>
          <w:p w:rsidR="00413D2E" w:rsidRPr="00413D2E" w:rsidRDefault="00413D2E" w:rsidP="00413D2E">
            <w:pPr>
              <w:widowControl w:val="0"/>
              <w:tabs>
                <w:tab w:val="left" w:pos="160"/>
                <w:tab w:val="left" w:pos="415"/>
              </w:tabs>
              <w:suppressAutoHyphens/>
              <w:spacing w:after="0" w:line="240" w:lineRule="auto"/>
              <w:ind w:hanging="57"/>
              <w:jc w:val="both"/>
              <w:rPr>
                <w:rFonts w:ascii="Times New Roman" w:eastAsia="Times New Roman" w:hAnsi="Times New Roman"/>
                <w:kern w:val="1"/>
                <w:sz w:val="28"/>
                <w:szCs w:val="20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color w:val="000000"/>
                <w:kern w:val="1"/>
                <w:sz w:val="20"/>
                <w:szCs w:val="20"/>
                <w:lang w:eastAsia="ru-RU"/>
              </w:rPr>
              <w:t>-частично-поисковый  (эвристический, метод)</w:t>
            </w:r>
          </w:p>
        </w:tc>
        <w:tc>
          <w:tcPr>
            <w:tcW w:w="193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413D2E" w:rsidRPr="00413D2E" w:rsidRDefault="00413D2E" w:rsidP="00413D2E">
            <w:pPr>
              <w:suppressAutoHyphens/>
              <w:spacing w:after="0" w:line="240" w:lineRule="auto"/>
              <w:jc w:val="both"/>
              <w:rPr>
                <w:kern w:val="1"/>
              </w:rPr>
            </w:pPr>
            <w:proofErr w:type="gramStart"/>
            <w:r w:rsidRPr="00413D2E">
              <w:rPr>
                <w:rFonts w:ascii="Times New Roman" w:hAnsi="Times New Roman"/>
                <w:kern w:val="1"/>
              </w:rPr>
              <w:t>Кейс-задачи</w:t>
            </w:r>
            <w:proofErr w:type="gramEnd"/>
            <w:r w:rsidRPr="00413D2E">
              <w:rPr>
                <w:rFonts w:ascii="Times New Roman" w:hAnsi="Times New Roman"/>
                <w:kern w:val="1"/>
              </w:rPr>
              <w:t>, контекстные задачи, отчеты  практических работ, эссе, тест, кластер, творческое задание</w:t>
            </w:r>
          </w:p>
        </w:tc>
      </w:tr>
    </w:tbl>
    <w:p w:rsidR="00413D2E" w:rsidRPr="00413D2E" w:rsidRDefault="00413D2E" w:rsidP="00413D2E">
      <w:pPr>
        <w:shd w:val="clear" w:color="auto" w:fill="FFFFFF"/>
        <w:tabs>
          <w:tab w:val="left" w:pos="1123"/>
        </w:tabs>
        <w:suppressAutoHyphens/>
        <w:spacing w:after="0" w:line="360" w:lineRule="auto"/>
        <w:ind w:firstLine="709"/>
        <w:rPr>
          <w:kern w:val="1"/>
        </w:rPr>
      </w:pPr>
    </w:p>
    <w:p w:rsidR="00413D2E" w:rsidRPr="00413D2E" w:rsidRDefault="00413D2E" w:rsidP="00413D2E">
      <w:pPr>
        <w:shd w:val="clear" w:color="auto" w:fill="FFFFFF"/>
        <w:tabs>
          <w:tab w:val="left" w:pos="1123"/>
        </w:tabs>
        <w:suppressAutoHyphens/>
        <w:spacing w:after="0" w:line="360" w:lineRule="auto"/>
        <w:ind w:firstLine="709"/>
        <w:rPr>
          <w:kern w:val="1"/>
        </w:rPr>
      </w:pPr>
    </w:p>
    <w:p w:rsidR="00413D2E" w:rsidRPr="00413D2E" w:rsidRDefault="00413D2E" w:rsidP="00413D2E">
      <w:pPr>
        <w:shd w:val="clear" w:color="auto" w:fill="FFFFFF"/>
        <w:tabs>
          <w:tab w:val="left" w:pos="1123"/>
        </w:tabs>
        <w:suppressAutoHyphens/>
        <w:spacing w:after="0" w:line="360" w:lineRule="auto"/>
        <w:rPr>
          <w:kern w:val="1"/>
        </w:rPr>
      </w:pPr>
    </w:p>
    <w:p w:rsidR="00413D2E" w:rsidRPr="00413D2E" w:rsidRDefault="00413D2E" w:rsidP="00413D2E">
      <w:pPr>
        <w:shd w:val="clear" w:color="auto" w:fill="FFFFFF"/>
        <w:tabs>
          <w:tab w:val="left" w:pos="1123"/>
        </w:tabs>
        <w:suppressAutoHyphens/>
        <w:spacing w:after="0" w:line="360" w:lineRule="auto"/>
        <w:ind w:firstLine="709"/>
        <w:rPr>
          <w:kern w:val="1"/>
        </w:rPr>
      </w:pPr>
      <w:r w:rsidRPr="00413D2E">
        <w:rPr>
          <w:rFonts w:ascii="Times New Roman" w:eastAsia="Times New Roman" w:hAnsi="Times New Roman"/>
          <w:b/>
          <w:spacing w:val="-8"/>
          <w:kern w:val="1"/>
          <w:sz w:val="24"/>
          <w:szCs w:val="24"/>
          <w:lang w:eastAsia="ru-RU"/>
        </w:rPr>
        <w:t xml:space="preserve">2. 3. </w:t>
      </w:r>
      <w:r w:rsidRPr="00413D2E"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  <w:t>Руководитель и преподаватели модуля</w:t>
      </w:r>
    </w:p>
    <w:p w:rsidR="00413D2E" w:rsidRPr="00413D2E" w:rsidRDefault="00413D2E" w:rsidP="00413D2E">
      <w:pPr>
        <w:suppressAutoHyphens/>
        <w:spacing w:after="0" w:line="360" w:lineRule="auto"/>
        <w:ind w:firstLine="709"/>
        <w:jc w:val="both"/>
        <w:rPr>
          <w:kern w:val="1"/>
        </w:rPr>
      </w:pPr>
      <w:r w:rsidRPr="00413D2E">
        <w:rPr>
          <w:rFonts w:ascii="Times New Roman" w:eastAsia="Times New Roman" w:hAnsi="Times New Roman"/>
          <w:i/>
          <w:kern w:val="1"/>
          <w:sz w:val="24"/>
          <w:lang w:eastAsia="ru-RU"/>
        </w:rPr>
        <w:t xml:space="preserve">Руководитель: </w:t>
      </w:r>
      <w:proofErr w:type="spellStart"/>
      <w:r w:rsidRPr="00413D2E">
        <w:rPr>
          <w:rFonts w:ascii="Times New Roman" w:eastAsia="Times New Roman" w:hAnsi="Times New Roman"/>
          <w:kern w:val="1"/>
          <w:sz w:val="24"/>
          <w:lang w:eastAsia="ru-RU"/>
        </w:rPr>
        <w:t>Маясова</w:t>
      </w:r>
      <w:proofErr w:type="spellEnd"/>
      <w:r w:rsidRPr="00413D2E">
        <w:rPr>
          <w:rFonts w:ascii="Times New Roman" w:eastAsia="Times New Roman" w:hAnsi="Times New Roman"/>
          <w:kern w:val="1"/>
          <w:sz w:val="24"/>
          <w:lang w:eastAsia="ru-RU"/>
        </w:rPr>
        <w:t xml:space="preserve"> Татьяна Викторовна, </w:t>
      </w:r>
      <w:proofErr w:type="gramStart"/>
      <w:r w:rsidRPr="00413D2E">
        <w:rPr>
          <w:rFonts w:ascii="Times New Roman" w:eastAsia="Times New Roman" w:hAnsi="Times New Roman"/>
          <w:kern w:val="1"/>
          <w:sz w:val="24"/>
          <w:lang w:eastAsia="ru-RU"/>
        </w:rPr>
        <w:t>к.б</w:t>
      </w:r>
      <w:proofErr w:type="gramEnd"/>
      <w:r w:rsidRPr="00413D2E">
        <w:rPr>
          <w:rFonts w:ascii="Times New Roman" w:eastAsia="Times New Roman" w:hAnsi="Times New Roman"/>
          <w:kern w:val="1"/>
          <w:sz w:val="24"/>
          <w:lang w:eastAsia="ru-RU"/>
        </w:rPr>
        <w:t>.н., доцент, доцент кафедры физиологии и безопасности жизнедеятельности человека</w:t>
      </w:r>
    </w:p>
    <w:p w:rsidR="00413D2E" w:rsidRPr="00413D2E" w:rsidRDefault="00413D2E" w:rsidP="00413D2E">
      <w:pPr>
        <w:suppressAutoHyphens/>
        <w:spacing w:after="0" w:line="360" w:lineRule="auto"/>
        <w:ind w:firstLine="709"/>
        <w:jc w:val="both"/>
        <w:rPr>
          <w:kern w:val="1"/>
        </w:rPr>
      </w:pPr>
      <w:r w:rsidRPr="00413D2E">
        <w:rPr>
          <w:rFonts w:ascii="Times New Roman" w:eastAsia="Times New Roman" w:hAnsi="Times New Roman"/>
          <w:i/>
          <w:kern w:val="1"/>
          <w:sz w:val="24"/>
          <w:lang w:eastAsia="ru-RU"/>
        </w:rPr>
        <w:t>Преподаватели:</w:t>
      </w:r>
      <w:r w:rsidRPr="00413D2E">
        <w:rPr>
          <w:rFonts w:ascii="Times New Roman" w:eastAsia="Times New Roman" w:hAnsi="Times New Roman"/>
          <w:kern w:val="1"/>
          <w:sz w:val="24"/>
          <w:lang w:eastAsia="ru-RU"/>
        </w:rPr>
        <w:t xml:space="preserve"> </w:t>
      </w:r>
    </w:p>
    <w:p w:rsidR="00413D2E" w:rsidRPr="00413D2E" w:rsidRDefault="00413D2E" w:rsidP="00413D2E">
      <w:pPr>
        <w:suppressAutoHyphens/>
        <w:spacing w:after="0" w:line="360" w:lineRule="auto"/>
        <w:ind w:firstLine="709"/>
        <w:jc w:val="both"/>
        <w:rPr>
          <w:kern w:val="1"/>
        </w:rPr>
      </w:pPr>
      <w:r w:rsidRPr="00413D2E">
        <w:rPr>
          <w:rFonts w:ascii="Times New Roman" w:eastAsia="Times New Roman" w:hAnsi="Times New Roman"/>
          <w:kern w:val="1"/>
          <w:sz w:val="24"/>
          <w:lang w:eastAsia="ru-RU"/>
        </w:rPr>
        <w:t xml:space="preserve">Агеева Елена Львовна, </w:t>
      </w:r>
      <w:proofErr w:type="gramStart"/>
      <w:r w:rsidRPr="00413D2E">
        <w:rPr>
          <w:rFonts w:ascii="Times New Roman" w:eastAsia="Times New Roman" w:hAnsi="Times New Roman"/>
          <w:kern w:val="1"/>
          <w:sz w:val="24"/>
          <w:lang w:eastAsia="ru-RU"/>
        </w:rPr>
        <w:t>к.б</w:t>
      </w:r>
      <w:proofErr w:type="gramEnd"/>
      <w:r w:rsidRPr="00413D2E">
        <w:rPr>
          <w:rFonts w:ascii="Times New Roman" w:eastAsia="Times New Roman" w:hAnsi="Times New Roman"/>
          <w:kern w:val="1"/>
          <w:sz w:val="24"/>
          <w:lang w:eastAsia="ru-RU"/>
        </w:rPr>
        <w:t>.н., доцент, доцент кафедры физиологии и безопасности жизнедеятельности человека</w:t>
      </w:r>
    </w:p>
    <w:p w:rsidR="00413D2E" w:rsidRPr="00413D2E" w:rsidRDefault="00413D2E" w:rsidP="00413D2E">
      <w:pPr>
        <w:suppressAutoHyphens/>
        <w:spacing w:after="0" w:line="360" w:lineRule="auto"/>
        <w:ind w:firstLine="709"/>
        <w:jc w:val="both"/>
        <w:rPr>
          <w:kern w:val="1"/>
        </w:rPr>
      </w:pPr>
      <w:r w:rsidRPr="00413D2E">
        <w:rPr>
          <w:rFonts w:ascii="Times New Roman" w:eastAsia="Times New Roman" w:hAnsi="Times New Roman"/>
          <w:kern w:val="1"/>
          <w:sz w:val="24"/>
          <w:lang w:eastAsia="ru-RU"/>
        </w:rPr>
        <w:t xml:space="preserve">Прохорова Ирина Владимировна, </w:t>
      </w:r>
      <w:proofErr w:type="spellStart"/>
      <w:r w:rsidRPr="00413D2E">
        <w:rPr>
          <w:rFonts w:ascii="Times New Roman" w:eastAsia="Times New Roman" w:hAnsi="Times New Roman"/>
          <w:kern w:val="1"/>
          <w:sz w:val="24"/>
          <w:lang w:eastAsia="ru-RU"/>
        </w:rPr>
        <w:t>к.п.н</w:t>
      </w:r>
      <w:proofErr w:type="spellEnd"/>
      <w:r w:rsidRPr="00413D2E">
        <w:rPr>
          <w:rFonts w:ascii="Times New Roman" w:eastAsia="Times New Roman" w:hAnsi="Times New Roman"/>
          <w:kern w:val="1"/>
          <w:sz w:val="24"/>
          <w:lang w:eastAsia="ru-RU"/>
        </w:rPr>
        <w:t>., доцент, доцент кафедры физиологии и безопасности жизнедеятельности человека</w:t>
      </w:r>
    </w:p>
    <w:p w:rsidR="00413D2E" w:rsidRPr="00413D2E" w:rsidRDefault="00413D2E" w:rsidP="00413D2E">
      <w:pPr>
        <w:suppressAutoHyphens/>
        <w:spacing w:after="0" w:line="360" w:lineRule="auto"/>
        <w:ind w:firstLine="709"/>
        <w:jc w:val="both"/>
        <w:rPr>
          <w:kern w:val="1"/>
        </w:rPr>
      </w:pPr>
      <w:proofErr w:type="spellStart"/>
      <w:r w:rsidRPr="00413D2E">
        <w:rPr>
          <w:rFonts w:ascii="Times New Roman" w:eastAsia="Times New Roman" w:hAnsi="Times New Roman"/>
          <w:kern w:val="1"/>
          <w:sz w:val="24"/>
          <w:lang w:eastAsia="ru-RU"/>
        </w:rPr>
        <w:t>Шеромова</w:t>
      </w:r>
      <w:proofErr w:type="spellEnd"/>
      <w:r w:rsidRPr="00413D2E">
        <w:rPr>
          <w:rFonts w:ascii="Times New Roman" w:eastAsia="Times New Roman" w:hAnsi="Times New Roman"/>
          <w:kern w:val="1"/>
          <w:sz w:val="24"/>
          <w:lang w:eastAsia="ru-RU"/>
        </w:rPr>
        <w:t xml:space="preserve"> Нина Николаевна, </w:t>
      </w:r>
      <w:proofErr w:type="gramStart"/>
      <w:r w:rsidRPr="00413D2E">
        <w:rPr>
          <w:rFonts w:ascii="Times New Roman" w:eastAsia="Times New Roman" w:hAnsi="Times New Roman"/>
          <w:kern w:val="1"/>
          <w:sz w:val="24"/>
          <w:lang w:eastAsia="ru-RU"/>
        </w:rPr>
        <w:t>к.б</w:t>
      </w:r>
      <w:proofErr w:type="gramEnd"/>
      <w:r w:rsidRPr="00413D2E">
        <w:rPr>
          <w:rFonts w:ascii="Times New Roman" w:eastAsia="Times New Roman" w:hAnsi="Times New Roman"/>
          <w:kern w:val="1"/>
          <w:sz w:val="24"/>
          <w:lang w:eastAsia="ru-RU"/>
        </w:rPr>
        <w:t>.н., доцент, доцент кафедры физиологии и безопасности жизнедеятельности человека</w:t>
      </w:r>
    </w:p>
    <w:p w:rsidR="00413D2E" w:rsidRPr="00413D2E" w:rsidRDefault="00413D2E" w:rsidP="00413D2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kern w:val="1"/>
          <w:sz w:val="24"/>
          <w:lang w:eastAsia="ru-RU"/>
        </w:rPr>
      </w:pPr>
    </w:p>
    <w:p w:rsidR="00413D2E" w:rsidRPr="00413D2E" w:rsidRDefault="00413D2E" w:rsidP="00413D2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kern w:val="1"/>
          <w:sz w:val="24"/>
          <w:lang w:eastAsia="ru-RU"/>
        </w:rPr>
      </w:pPr>
    </w:p>
    <w:p w:rsidR="00413D2E" w:rsidRPr="00413D2E" w:rsidRDefault="00413D2E" w:rsidP="00413D2E">
      <w:pPr>
        <w:shd w:val="clear" w:color="auto" w:fill="FFFFFF"/>
        <w:tabs>
          <w:tab w:val="left" w:pos="1123"/>
        </w:tabs>
        <w:suppressAutoHyphens/>
        <w:spacing w:after="0" w:line="360" w:lineRule="auto"/>
        <w:ind w:firstLine="709"/>
        <w:jc w:val="both"/>
        <w:rPr>
          <w:kern w:val="1"/>
        </w:rPr>
      </w:pPr>
      <w:r w:rsidRPr="00413D2E"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  <w:t>2.4. Статус образовательного модуля</w:t>
      </w:r>
    </w:p>
    <w:p w:rsidR="00413D2E" w:rsidRPr="00413D2E" w:rsidRDefault="00413D2E" w:rsidP="00413D2E">
      <w:pPr>
        <w:shd w:val="clear" w:color="auto" w:fill="FFFFFF"/>
        <w:suppressAutoHyphens/>
        <w:spacing w:after="0" w:line="360" w:lineRule="auto"/>
        <w:ind w:firstLine="709"/>
        <w:jc w:val="both"/>
        <w:rPr>
          <w:kern w:val="1"/>
        </w:rPr>
      </w:pPr>
      <w:r w:rsidRPr="00413D2E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Для освоения модуля студенты используют знания, полученные в процессе освоения модулей: «Человек, общество, культура», «Теоретические и практические основы физической культуры и спорта».</w:t>
      </w:r>
    </w:p>
    <w:p w:rsidR="00413D2E" w:rsidRPr="00413D2E" w:rsidRDefault="00413D2E" w:rsidP="00413D2E">
      <w:pPr>
        <w:shd w:val="clear" w:color="auto" w:fill="FFFFFF"/>
        <w:suppressAutoHyphens/>
        <w:spacing w:after="0" w:line="360" w:lineRule="auto"/>
        <w:ind w:firstLine="709"/>
        <w:jc w:val="both"/>
        <w:rPr>
          <w:kern w:val="1"/>
        </w:rPr>
      </w:pPr>
      <w:r w:rsidRPr="00413D2E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Модуль является теоретической и практической основой для освоения дисциплин модулей «Безопасность в чрезвычайных ситуациях», «Безопасность в повседневной жизни», «Медико-биологические аспекты деятельности учителя физической культуры».</w:t>
      </w:r>
    </w:p>
    <w:p w:rsidR="00413D2E" w:rsidRPr="00413D2E" w:rsidRDefault="00413D2E" w:rsidP="00413D2E">
      <w:pPr>
        <w:shd w:val="clear" w:color="auto" w:fill="FFFFFF"/>
        <w:suppressAutoHyphens/>
        <w:spacing w:after="0" w:line="360" w:lineRule="auto"/>
        <w:ind w:firstLine="709"/>
        <w:jc w:val="both"/>
        <w:rPr>
          <w:kern w:val="1"/>
        </w:rPr>
      </w:pPr>
      <w:r w:rsidRPr="00413D2E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 xml:space="preserve">«Входные» компетенции </w:t>
      </w:r>
      <w:proofErr w:type="gramStart"/>
      <w:r w:rsidRPr="00413D2E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обучающихся</w:t>
      </w:r>
      <w:proofErr w:type="gramEnd"/>
      <w:r w:rsidRPr="00413D2E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, необходимые для изучения модуля:</w:t>
      </w:r>
    </w:p>
    <w:p w:rsidR="00413D2E" w:rsidRPr="00413D2E" w:rsidRDefault="00413D2E" w:rsidP="00413D2E">
      <w:pPr>
        <w:shd w:val="clear" w:color="auto" w:fill="FFFFFF"/>
        <w:suppressAutoHyphens/>
        <w:spacing w:after="0" w:line="360" w:lineRule="auto"/>
        <w:ind w:firstLine="709"/>
        <w:jc w:val="both"/>
        <w:rPr>
          <w:kern w:val="1"/>
        </w:rPr>
      </w:pPr>
      <w:r w:rsidRPr="00413D2E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 xml:space="preserve">- ОПК-8. </w:t>
      </w:r>
      <w:proofErr w:type="gramStart"/>
      <w:r w:rsidRPr="00413D2E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Способен</w:t>
      </w:r>
      <w:proofErr w:type="gramEnd"/>
      <w:r w:rsidRPr="00413D2E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 xml:space="preserve"> осуществлять педагогическую деятельность на основе специальных научных знаний.</w:t>
      </w:r>
    </w:p>
    <w:p w:rsidR="00413D2E" w:rsidRPr="00413D2E" w:rsidRDefault="00413D2E" w:rsidP="00413D2E">
      <w:pPr>
        <w:shd w:val="clear" w:color="auto" w:fill="FFFFFF"/>
        <w:tabs>
          <w:tab w:val="left" w:pos="1123"/>
        </w:tabs>
        <w:suppressAutoHyphens/>
        <w:spacing w:after="0" w:line="240" w:lineRule="auto"/>
        <w:ind w:right="130"/>
        <w:jc w:val="both"/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</w:pPr>
    </w:p>
    <w:p w:rsidR="00413D2E" w:rsidRPr="00413D2E" w:rsidRDefault="00413D2E" w:rsidP="00413D2E">
      <w:pPr>
        <w:shd w:val="clear" w:color="auto" w:fill="FFFFFF"/>
        <w:tabs>
          <w:tab w:val="left" w:pos="1123"/>
        </w:tabs>
        <w:suppressAutoHyphens/>
        <w:spacing w:after="0" w:line="240" w:lineRule="auto"/>
        <w:ind w:right="130" w:firstLine="709"/>
        <w:jc w:val="both"/>
        <w:rPr>
          <w:kern w:val="1"/>
        </w:rPr>
      </w:pPr>
      <w:r w:rsidRPr="00413D2E"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  <w:t>2.5. Трудоемкость модуля</w:t>
      </w:r>
      <w:r w:rsidR="00DD259F">
        <w:rPr>
          <w:rFonts w:ascii="Times New Roman" w:eastAsia="Times New Roman" w:hAnsi="Times New Roman"/>
          <w:b/>
          <w:kern w:val="1"/>
          <w:sz w:val="24"/>
          <w:szCs w:val="24"/>
          <w:lang w:eastAsia="ru-RU"/>
        </w:rPr>
        <w:t xml:space="preserve"> </w:t>
      </w:r>
      <w:r w:rsidR="00DD259F" w:rsidRPr="00413D2E">
        <w:rPr>
          <w:rFonts w:ascii="Times New Roman" w:eastAsia="Times New Roman" w:hAnsi="Times New Roman"/>
          <w:kern w:val="1"/>
          <w:sz w:val="24"/>
          <w:szCs w:val="24"/>
          <w:lang w:eastAsia="ru-RU"/>
        </w:rPr>
        <w:t>360 / 10</w:t>
      </w:r>
    </w:p>
    <w:p w:rsidR="00413D2E" w:rsidRDefault="00413D2E" w:rsidP="00413D2E">
      <w:pPr>
        <w:suppressAutoHyphens/>
        <w:rPr>
          <w:kern w:val="1"/>
        </w:rPr>
      </w:pPr>
    </w:p>
    <w:p w:rsidR="00413D2E" w:rsidRPr="00413D2E" w:rsidRDefault="00413D2E" w:rsidP="00413D2E">
      <w:pPr>
        <w:shd w:val="clear" w:color="auto" w:fill="FFFFFF"/>
        <w:tabs>
          <w:tab w:val="left" w:pos="814"/>
        </w:tabs>
        <w:suppressAutoHyphens/>
        <w:spacing w:after="0" w:line="240" w:lineRule="auto"/>
        <w:ind w:left="502"/>
        <w:jc w:val="center"/>
        <w:rPr>
          <w:kern w:val="1"/>
        </w:rPr>
      </w:pPr>
      <w:r w:rsidRPr="00413D2E">
        <w:rPr>
          <w:rFonts w:ascii="Times New Roman" w:eastAsia="Times New Roman" w:hAnsi="Times New Roman"/>
          <w:b/>
          <w:caps/>
          <w:kern w:val="1"/>
          <w:sz w:val="24"/>
          <w:szCs w:val="24"/>
          <w:lang w:eastAsia="ru-RU"/>
        </w:rPr>
        <w:t>3. СТРУКТУРА МОДУЛЯ «</w:t>
      </w:r>
      <w:proofErr w:type="gramStart"/>
      <w:r w:rsidRPr="00413D2E">
        <w:rPr>
          <w:rFonts w:ascii="Times New Roman" w:eastAsia="Times New Roman" w:hAnsi="Times New Roman"/>
          <w:b/>
          <w:caps/>
          <w:kern w:val="1"/>
          <w:sz w:val="24"/>
          <w:szCs w:val="24"/>
          <w:lang w:eastAsia="ru-RU"/>
        </w:rPr>
        <w:t>АНАТОМО-ФИЗИОЛОГИЧЕСКИЙ</w:t>
      </w:r>
      <w:proofErr w:type="gramEnd"/>
      <w:r w:rsidRPr="00413D2E">
        <w:rPr>
          <w:rFonts w:ascii="Times New Roman" w:eastAsia="Times New Roman" w:hAnsi="Times New Roman"/>
          <w:b/>
          <w:caps/>
          <w:kern w:val="1"/>
          <w:sz w:val="24"/>
          <w:szCs w:val="24"/>
          <w:lang w:eastAsia="ru-RU"/>
        </w:rPr>
        <w:t xml:space="preserve"> (ФКЗ-19)»</w:t>
      </w:r>
    </w:p>
    <w:p w:rsidR="00413D2E" w:rsidRPr="00413D2E" w:rsidRDefault="00413D2E" w:rsidP="00413D2E">
      <w:pPr>
        <w:suppressAutoHyphens/>
        <w:spacing w:after="0"/>
        <w:rPr>
          <w:rFonts w:ascii="Times New Roman" w:hAnsi="Times New Roman"/>
          <w:kern w:val="1"/>
          <w:sz w:val="24"/>
          <w:szCs w:val="24"/>
        </w:rPr>
      </w:pPr>
    </w:p>
    <w:p w:rsidR="00413D2E" w:rsidRPr="00413D2E" w:rsidRDefault="00413D2E" w:rsidP="00413D2E">
      <w:pPr>
        <w:suppressAutoHyphens/>
        <w:spacing w:after="0"/>
        <w:rPr>
          <w:rFonts w:ascii="Times New Roman" w:hAnsi="Times New Roman"/>
          <w:kern w:val="1"/>
          <w:sz w:val="24"/>
          <w:szCs w:val="24"/>
        </w:rPr>
      </w:pPr>
      <w:r w:rsidRPr="00413D2E">
        <w:rPr>
          <w:rFonts w:ascii="Times New Roman" w:hAnsi="Times New Roman"/>
          <w:kern w:val="1"/>
          <w:sz w:val="24"/>
          <w:szCs w:val="24"/>
        </w:rPr>
        <w:t>1. ДИСЦИПЛИНЫ ОБЯЗАТЕЛЬНЫЕ ДЛЯ ИЗУЧЕНИЯ</w:t>
      </w:r>
    </w:p>
    <w:p w:rsidR="00413D2E" w:rsidRPr="00413D2E" w:rsidRDefault="00413D2E" w:rsidP="00413D2E">
      <w:pPr>
        <w:suppressAutoHyphens/>
        <w:spacing w:after="0"/>
        <w:rPr>
          <w:rFonts w:ascii="Times New Roman" w:hAnsi="Times New Roman"/>
          <w:kern w:val="1"/>
          <w:sz w:val="24"/>
          <w:szCs w:val="24"/>
        </w:rPr>
      </w:pPr>
      <w:r w:rsidRPr="00413D2E">
        <w:rPr>
          <w:rFonts w:ascii="Times New Roman" w:hAnsi="Times New Roman"/>
          <w:kern w:val="1"/>
          <w:sz w:val="24"/>
          <w:szCs w:val="24"/>
        </w:rPr>
        <w:t>К.М.07.01</w:t>
      </w:r>
      <w:r w:rsidRPr="00413D2E">
        <w:rPr>
          <w:rFonts w:ascii="Times New Roman" w:hAnsi="Times New Roman"/>
          <w:kern w:val="1"/>
          <w:sz w:val="24"/>
          <w:szCs w:val="24"/>
        </w:rPr>
        <w:tab/>
        <w:t>Анатомия</w:t>
      </w:r>
    </w:p>
    <w:p w:rsidR="00413D2E" w:rsidRPr="00413D2E" w:rsidRDefault="00413D2E" w:rsidP="00413D2E">
      <w:pPr>
        <w:suppressAutoHyphens/>
        <w:spacing w:after="0"/>
        <w:rPr>
          <w:rFonts w:ascii="Times New Roman" w:hAnsi="Times New Roman"/>
          <w:kern w:val="1"/>
          <w:sz w:val="24"/>
          <w:szCs w:val="24"/>
        </w:rPr>
      </w:pPr>
      <w:r w:rsidRPr="00413D2E">
        <w:rPr>
          <w:rFonts w:ascii="Times New Roman" w:hAnsi="Times New Roman"/>
          <w:kern w:val="1"/>
          <w:sz w:val="24"/>
          <w:szCs w:val="24"/>
        </w:rPr>
        <w:t>К.М.07.02</w:t>
      </w:r>
      <w:r w:rsidRPr="00413D2E">
        <w:rPr>
          <w:rFonts w:ascii="Times New Roman" w:hAnsi="Times New Roman"/>
          <w:kern w:val="1"/>
          <w:sz w:val="24"/>
          <w:szCs w:val="24"/>
        </w:rPr>
        <w:tab/>
        <w:t>Общая физиология</w:t>
      </w:r>
    </w:p>
    <w:p w:rsidR="00413D2E" w:rsidRPr="00413D2E" w:rsidRDefault="00413D2E" w:rsidP="00413D2E">
      <w:pPr>
        <w:suppressAutoHyphens/>
        <w:spacing w:after="0"/>
        <w:rPr>
          <w:rFonts w:ascii="Times New Roman" w:hAnsi="Times New Roman"/>
          <w:kern w:val="1"/>
          <w:sz w:val="24"/>
          <w:szCs w:val="24"/>
        </w:rPr>
      </w:pPr>
      <w:r w:rsidRPr="00413D2E">
        <w:rPr>
          <w:rFonts w:ascii="Times New Roman" w:hAnsi="Times New Roman"/>
          <w:kern w:val="1"/>
          <w:sz w:val="24"/>
          <w:szCs w:val="24"/>
        </w:rPr>
        <w:t>К.М.07.03</w:t>
      </w:r>
      <w:r w:rsidRPr="00413D2E">
        <w:rPr>
          <w:rFonts w:ascii="Times New Roman" w:hAnsi="Times New Roman"/>
          <w:kern w:val="1"/>
          <w:sz w:val="24"/>
          <w:szCs w:val="24"/>
        </w:rPr>
        <w:tab/>
        <w:t>Первая помощь пострадавшим</w:t>
      </w:r>
    </w:p>
    <w:p w:rsidR="00413D2E" w:rsidRPr="00413D2E" w:rsidRDefault="00413D2E" w:rsidP="00413D2E">
      <w:pPr>
        <w:suppressAutoHyphens/>
        <w:spacing w:after="0"/>
        <w:rPr>
          <w:rFonts w:ascii="Times New Roman" w:hAnsi="Times New Roman"/>
          <w:kern w:val="1"/>
          <w:sz w:val="24"/>
          <w:szCs w:val="24"/>
        </w:rPr>
      </w:pPr>
      <w:r w:rsidRPr="00413D2E">
        <w:rPr>
          <w:rFonts w:ascii="Times New Roman" w:hAnsi="Times New Roman"/>
          <w:kern w:val="1"/>
          <w:sz w:val="24"/>
          <w:szCs w:val="24"/>
        </w:rPr>
        <w:t>К.М.07.04</w:t>
      </w:r>
      <w:r w:rsidRPr="00413D2E">
        <w:rPr>
          <w:rFonts w:ascii="Times New Roman" w:hAnsi="Times New Roman"/>
          <w:kern w:val="1"/>
          <w:sz w:val="24"/>
          <w:szCs w:val="24"/>
        </w:rPr>
        <w:tab/>
        <w:t>Спортивная морфология</w:t>
      </w:r>
    </w:p>
    <w:p w:rsidR="00413D2E" w:rsidRPr="00413D2E" w:rsidRDefault="00413D2E" w:rsidP="00413D2E">
      <w:pPr>
        <w:suppressAutoHyphens/>
        <w:spacing w:after="0"/>
        <w:rPr>
          <w:rFonts w:ascii="Times New Roman" w:hAnsi="Times New Roman"/>
          <w:kern w:val="1"/>
          <w:sz w:val="24"/>
          <w:szCs w:val="24"/>
        </w:rPr>
      </w:pPr>
      <w:r w:rsidRPr="00413D2E">
        <w:rPr>
          <w:rFonts w:ascii="Times New Roman" w:hAnsi="Times New Roman"/>
          <w:kern w:val="1"/>
          <w:sz w:val="24"/>
          <w:szCs w:val="24"/>
        </w:rPr>
        <w:t>2. ДИСЦИПЛИНЫ ПО ВЫБОРУ</w:t>
      </w:r>
    </w:p>
    <w:p w:rsidR="00413D2E" w:rsidRPr="00413D2E" w:rsidRDefault="00413D2E" w:rsidP="00413D2E">
      <w:pPr>
        <w:suppressAutoHyphens/>
        <w:spacing w:after="0"/>
        <w:rPr>
          <w:rFonts w:ascii="Times New Roman" w:hAnsi="Times New Roman"/>
          <w:kern w:val="1"/>
          <w:sz w:val="24"/>
          <w:szCs w:val="24"/>
        </w:rPr>
      </w:pPr>
      <w:r w:rsidRPr="00413D2E">
        <w:rPr>
          <w:rFonts w:ascii="Times New Roman" w:hAnsi="Times New Roman"/>
          <w:kern w:val="1"/>
          <w:sz w:val="24"/>
          <w:szCs w:val="24"/>
        </w:rPr>
        <w:t xml:space="preserve">К.М.07.ДВ.01.01 </w:t>
      </w:r>
      <w:r w:rsidRPr="00413D2E">
        <w:rPr>
          <w:rFonts w:ascii="Times New Roman" w:hAnsi="Times New Roman"/>
          <w:kern w:val="1"/>
          <w:sz w:val="24"/>
          <w:szCs w:val="24"/>
        </w:rPr>
        <w:tab/>
      </w:r>
      <w:proofErr w:type="spellStart"/>
      <w:r w:rsidRPr="00413D2E">
        <w:rPr>
          <w:rFonts w:ascii="Times New Roman" w:hAnsi="Times New Roman"/>
          <w:kern w:val="1"/>
          <w:sz w:val="24"/>
          <w:szCs w:val="24"/>
        </w:rPr>
        <w:t>Валеология</w:t>
      </w:r>
      <w:proofErr w:type="spellEnd"/>
    </w:p>
    <w:p w:rsidR="00413D2E" w:rsidRPr="00413D2E" w:rsidRDefault="00413D2E" w:rsidP="00413D2E">
      <w:pPr>
        <w:suppressAutoHyphens/>
        <w:spacing w:after="0"/>
        <w:rPr>
          <w:rFonts w:ascii="Times New Roman" w:hAnsi="Times New Roman"/>
          <w:kern w:val="1"/>
          <w:sz w:val="24"/>
          <w:szCs w:val="24"/>
        </w:rPr>
      </w:pPr>
      <w:r w:rsidRPr="00413D2E">
        <w:rPr>
          <w:rFonts w:ascii="Times New Roman" w:hAnsi="Times New Roman"/>
          <w:kern w:val="1"/>
          <w:sz w:val="24"/>
          <w:szCs w:val="24"/>
        </w:rPr>
        <w:t>К.М.07.ДВ.01.02</w:t>
      </w:r>
      <w:r w:rsidRPr="00413D2E">
        <w:rPr>
          <w:rFonts w:ascii="Times New Roman" w:hAnsi="Times New Roman"/>
          <w:kern w:val="1"/>
          <w:sz w:val="24"/>
          <w:szCs w:val="24"/>
        </w:rPr>
        <w:tab/>
        <w:t>Гигиена физического воспитания и спорта</w:t>
      </w:r>
    </w:p>
    <w:p w:rsidR="00413D2E" w:rsidRPr="00413D2E" w:rsidRDefault="00413D2E" w:rsidP="00413D2E">
      <w:pPr>
        <w:suppressAutoHyphens/>
        <w:spacing w:after="0"/>
        <w:rPr>
          <w:rFonts w:ascii="Times New Roman" w:hAnsi="Times New Roman"/>
          <w:kern w:val="1"/>
          <w:sz w:val="24"/>
          <w:szCs w:val="24"/>
        </w:rPr>
      </w:pPr>
      <w:r w:rsidRPr="00413D2E">
        <w:rPr>
          <w:rFonts w:ascii="Times New Roman" w:hAnsi="Times New Roman"/>
          <w:kern w:val="1"/>
          <w:sz w:val="24"/>
          <w:szCs w:val="24"/>
        </w:rPr>
        <w:t>3. Аттестация</w:t>
      </w:r>
    </w:p>
    <w:p w:rsidR="00413D2E" w:rsidRPr="00413D2E" w:rsidRDefault="00413D2E" w:rsidP="00413D2E">
      <w:pPr>
        <w:suppressAutoHyphens/>
        <w:spacing w:after="0"/>
        <w:rPr>
          <w:rFonts w:ascii="Times New Roman" w:hAnsi="Times New Roman"/>
          <w:kern w:val="1"/>
          <w:sz w:val="24"/>
          <w:szCs w:val="24"/>
        </w:rPr>
      </w:pPr>
      <w:r w:rsidRPr="00413D2E">
        <w:rPr>
          <w:rFonts w:ascii="Times New Roman" w:hAnsi="Times New Roman"/>
          <w:kern w:val="1"/>
          <w:sz w:val="24"/>
          <w:szCs w:val="24"/>
        </w:rPr>
        <w:t>Экзамены по модулю "Анатомо-физиологический"</w:t>
      </w:r>
    </w:p>
    <w:p w:rsidR="00413D2E" w:rsidRP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413D2E" w:rsidRP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413D2E" w:rsidRP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caps/>
          <w:sz w:val="24"/>
          <w:szCs w:val="24"/>
          <w:lang w:eastAsia="ru-RU"/>
        </w:rPr>
        <w:t>Основы научно-методической деятельности в сфере физической культуры</w:t>
      </w:r>
    </w:p>
    <w:p w:rsidR="00413D2E" w:rsidRP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413D2E" w:rsidRP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3D2E">
        <w:rPr>
          <w:rFonts w:ascii="Times New Roman" w:hAnsi="Times New Roman"/>
          <w:sz w:val="24"/>
          <w:szCs w:val="24"/>
        </w:rPr>
        <w:t>49.03.01 «ФИЗИЧЕСКАЯ КУЛЬТУРА»</w:t>
      </w:r>
    </w:p>
    <w:p w:rsidR="00413D2E" w:rsidRP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413D2E" w:rsidRP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13D2E">
        <w:rPr>
          <w:rFonts w:ascii="Times New Roman" w:hAnsi="Times New Roman"/>
          <w:sz w:val="24"/>
          <w:szCs w:val="24"/>
        </w:rPr>
        <w:t>«СПОРТИВНАЯ ПОДГОТОВКА»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13D2E" w:rsidRP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13D2E" w:rsidRPr="00592091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209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413D2E" w:rsidRP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13D2E" w:rsidRPr="00592091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2091"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413D2E" w:rsidRPr="00413D2E" w:rsidRDefault="00413D2E" w:rsidP="00413D2E">
      <w:pPr>
        <w:widowControl w:val="0"/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13D2E" w:rsidRPr="00413D2E" w:rsidRDefault="00413D2E" w:rsidP="00413D2E">
      <w:pPr>
        <w:widowControl w:val="0"/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413D2E" w:rsidRPr="00413D2E" w:rsidRDefault="00413D2E" w:rsidP="00413D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13D2E">
        <w:rPr>
          <w:rFonts w:ascii="Times New Roman" w:hAnsi="Times New Roman"/>
          <w:sz w:val="24"/>
          <w:szCs w:val="24"/>
        </w:rPr>
        <w:t xml:space="preserve">Программа модуля – является комплексным модулем основной профессиональной образовательной программы в соответствии с ФГОС 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направлению подготовки </w:t>
      </w:r>
      <w:r w:rsidRPr="00413D2E">
        <w:rPr>
          <w:rFonts w:ascii="Times New Roman" w:hAnsi="Times New Roman"/>
          <w:sz w:val="24"/>
          <w:szCs w:val="24"/>
        </w:rPr>
        <w:t xml:space="preserve">49.03.01 «Физическая культура» профилю подготовки «Спортивная подготовка» 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на 3 курсе. </w:t>
      </w:r>
      <w:r w:rsidRPr="00413D2E">
        <w:rPr>
          <w:rFonts w:ascii="Times New Roman" w:hAnsi="Times New Roman"/>
          <w:sz w:val="24"/>
          <w:szCs w:val="24"/>
        </w:rPr>
        <w:t>Данный модуль так же может использоваться в дополнительном профессиональном образовании и профессиональной подготовке работников в области физической культуры и спорта.</w:t>
      </w:r>
    </w:p>
    <w:p w:rsidR="00413D2E" w:rsidRPr="00413D2E" w:rsidRDefault="00413D2E" w:rsidP="00413D2E">
      <w:pPr>
        <w:widowControl w:val="0"/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13D2E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413D2E">
        <w:rPr>
          <w:rFonts w:ascii="Times New Roman" w:hAnsi="Times New Roman"/>
          <w:i/>
          <w:sz w:val="24"/>
          <w:szCs w:val="24"/>
        </w:rPr>
        <w:t xml:space="preserve"> </w:t>
      </w:r>
    </w:p>
    <w:p w:rsidR="00413D2E" w:rsidRPr="00413D2E" w:rsidRDefault="00413D2E" w:rsidP="00413D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Calibri"/>
          <w:sz w:val="24"/>
          <w:szCs w:val="24"/>
        </w:rPr>
      </w:pPr>
      <w:r w:rsidRPr="00413D2E">
        <w:rPr>
          <w:rFonts w:ascii="Times New Roman" w:hAnsi="Times New Roman" w:cs="Calibri"/>
          <w:sz w:val="24"/>
          <w:szCs w:val="24"/>
        </w:rPr>
        <w:t xml:space="preserve">Модуль ставит своей </w:t>
      </w:r>
      <w:r w:rsidRPr="00413D2E">
        <w:rPr>
          <w:rFonts w:ascii="Times New Roman" w:hAnsi="Times New Roman" w:cs="Calibri"/>
          <w:b/>
          <w:sz w:val="24"/>
          <w:szCs w:val="24"/>
        </w:rPr>
        <w:t>целью</w:t>
      </w:r>
      <w:r w:rsidRPr="00413D2E">
        <w:rPr>
          <w:rFonts w:ascii="Times New Roman" w:hAnsi="Times New Roman" w:cs="Calibri"/>
          <w:sz w:val="24"/>
          <w:szCs w:val="24"/>
        </w:rPr>
        <w:t xml:space="preserve">: </w:t>
      </w:r>
    </w:p>
    <w:p w:rsidR="00413D2E" w:rsidRPr="00413D2E" w:rsidRDefault="00413D2E" w:rsidP="00413D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 w:cs="Calibri"/>
          <w:sz w:val="24"/>
          <w:szCs w:val="24"/>
        </w:rPr>
        <w:t>создать условия для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подготовки «Педагогическое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  <w:r w:rsidRPr="00413D2E">
        <w:rPr>
          <w:rFonts w:ascii="Times New Roman" w:hAnsi="Times New Roman"/>
          <w:sz w:val="24"/>
          <w:szCs w:val="24"/>
        </w:rPr>
        <w:t xml:space="preserve"> </w:t>
      </w:r>
    </w:p>
    <w:p w:rsidR="00413D2E" w:rsidRPr="00413D2E" w:rsidRDefault="00413D2E" w:rsidP="00413D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13D2E">
        <w:rPr>
          <w:rFonts w:ascii="Times New Roman" w:hAnsi="Times New Roman"/>
          <w:b/>
          <w:sz w:val="24"/>
          <w:szCs w:val="24"/>
        </w:rPr>
        <w:t>задачи:</w:t>
      </w:r>
    </w:p>
    <w:p w:rsidR="00413D2E" w:rsidRPr="00413D2E" w:rsidRDefault="00413D2E" w:rsidP="00413D2E">
      <w:pPr>
        <w:autoSpaceDE w:val="0"/>
        <w:autoSpaceDN w:val="0"/>
        <w:adjustRightInd w:val="0"/>
        <w:spacing w:after="27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sz w:val="24"/>
          <w:szCs w:val="24"/>
        </w:rPr>
        <w:t>1.</w:t>
      </w:r>
      <w:r w:rsidRPr="00413D2E">
        <w:rPr>
          <w:rFonts w:ascii="Times New Roman" w:hAnsi="Times New Roman"/>
          <w:sz w:val="24"/>
          <w:szCs w:val="24"/>
        </w:rPr>
        <w:tab/>
        <w:t>Обеспечить условия для формирования способности к самоорганизации и самообразованию.</w:t>
      </w:r>
    </w:p>
    <w:p w:rsidR="00413D2E" w:rsidRPr="00413D2E" w:rsidRDefault="00413D2E" w:rsidP="00413D2E">
      <w:pPr>
        <w:autoSpaceDE w:val="0"/>
        <w:autoSpaceDN w:val="0"/>
        <w:adjustRightInd w:val="0"/>
        <w:spacing w:after="27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sz w:val="24"/>
          <w:szCs w:val="24"/>
        </w:rPr>
        <w:t>2.</w:t>
      </w:r>
      <w:r w:rsidRPr="00413D2E">
        <w:rPr>
          <w:rFonts w:ascii="Times New Roman" w:hAnsi="Times New Roman"/>
          <w:sz w:val="24"/>
          <w:szCs w:val="24"/>
        </w:rPr>
        <w:tab/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физическая культура и спорт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413D2E" w:rsidRPr="00413D2E" w:rsidRDefault="00413D2E" w:rsidP="00413D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hAnsi="Times New Roman"/>
          <w:b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УК.1.1. Демонстрирует умение осуществлять поиск информации для решения поставленных задач в рамках научного мировоззрения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УК.1.2. Демонстрирует умение рассматривать различные точки зрения на поставленную задачу в рамках научного мировоззрения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УК.1.3. Выявляет степень доказательности различных точек зрения на 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поставленную задачу в рамках научного мировоззрения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УК.1.4. Определяет рациональные идеи для решения поставленных задач в рамках научного мировоззрения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УК.2.2. Демонстрирует умение определять имеющиеся ресурсы для достижения цели проекта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УК.2.3. Осуществляет поиск необходимой информации для достижения задач проекта 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УК.2.4. Выявляет и анализирует различные способы решения задач в рамках цели проекта и аргументирует их выбор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ОПК-9. Способен осуществлять контроль с использованием методов измерения и оценки физического развития, технической и физической подготовленности, психического состояния занимающихся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ОПК.9.1. Демонстрирует знания методов измерения и оценки физического развития, технической и физической подготовленности, психического состояния занимающихся.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ОПК-11. </w:t>
      </w:r>
      <w:proofErr w:type="gramStart"/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проводить исследования по определению эффективности используемых средств и методов физкультурно-спортивной деятельности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ОПК.11.1. Осуществляет отбор и применение технологий и методов исследования эффективности физкультурно-спортивной деятельности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ОПК.11.2. Владеет методами научно-педагогического исследования в сфере физической культуры и спорта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ОПК.11.3. Владеет методами анализа результатов исследования по определению эффективности используемых средств и методов физкультурно-спортивной деятельности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413D2E">
        <w:rPr>
          <w:rFonts w:ascii="Times New Roman" w:hAnsi="Times New Roman"/>
          <w:b/>
          <w:sz w:val="24"/>
          <w:szCs w:val="24"/>
        </w:rPr>
        <w:t xml:space="preserve">ОПК-12. </w:t>
      </w:r>
      <w:proofErr w:type="gramStart"/>
      <w:r w:rsidRPr="00413D2E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413D2E">
        <w:rPr>
          <w:rFonts w:ascii="Times New Roman" w:hAnsi="Times New Roman"/>
          <w:b/>
          <w:sz w:val="24"/>
          <w:szCs w:val="24"/>
        </w:rPr>
        <w:t xml:space="preserve"> осуществлять профессиональную деятельность в соответствии с нормативными правовыми актами сферы физической культуры и спорта и нормами профессиональной этики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ОПК.12.1. Демонстрирует знания нормативно-правовых актов в сфере образования и норм профессиональной этики</w:t>
      </w:r>
    </w:p>
    <w:p w:rsidR="00413D2E" w:rsidRPr="00413D2E" w:rsidRDefault="00413D2E" w:rsidP="00413D2E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413D2E">
        <w:rPr>
          <w:rFonts w:ascii="Times New Roman" w:hAnsi="Times New Roman"/>
          <w:b/>
          <w:sz w:val="24"/>
          <w:szCs w:val="24"/>
        </w:rPr>
        <w:t>ПК-1 Способен осуществлять учебно-тренировочный процесс на различных этапах подготовки в избранном виде спорта</w:t>
      </w:r>
    </w:p>
    <w:p w:rsidR="00413D2E" w:rsidRPr="00413D2E" w:rsidRDefault="00413D2E" w:rsidP="00413D2E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413D2E">
        <w:rPr>
          <w:rFonts w:ascii="Times New Roman" w:hAnsi="Times New Roman"/>
          <w:sz w:val="24"/>
          <w:szCs w:val="24"/>
        </w:rPr>
        <w:t>ПК-1.1</w:t>
      </w:r>
      <w:proofErr w:type="gramStart"/>
      <w:r w:rsidRPr="00413D2E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Pr="00413D2E">
        <w:rPr>
          <w:rFonts w:ascii="Times New Roman" w:hAnsi="Times New Roman"/>
          <w:sz w:val="24"/>
          <w:szCs w:val="24"/>
        </w:rPr>
        <w:t>емонстрирует умения методического сопровождения учебно-тренировочного процесса в избранном виде спорта</w:t>
      </w:r>
    </w:p>
    <w:p w:rsidR="00413D2E" w:rsidRPr="00413D2E" w:rsidRDefault="00413D2E" w:rsidP="00413D2E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2604"/>
        <w:gridCol w:w="2095"/>
        <w:gridCol w:w="2177"/>
        <w:gridCol w:w="2183"/>
      </w:tblGrid>
      <w:tr w:rsidR="00413D2E" w:rsidRPr="00413D2E" w:rsidTr="00372F2D">
        <w:tc>
          <w:tcPr>
            <w:tcW w:w="844" w:type="dxa"/>
            <w:shd w:val="clear" w:color="auto" w:fill="auto"/>
          </w:tcPr>
          <w:p w:rsidR="00413D2E" w:rsidRPr="00413D2E" w:rsidRDefault="00413D2E" w:rsidP="00413D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780" w:type="dxa"/>
            <w:shd w:val="clear" w:color="auto" w:fill="auto"/>
          </w:tcPr>
          <w:p w:rsidR="00413D2E" w:rsidRPr="00413D2E" w:rsidRDefault="00413D2E" w:rsidP="00413D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413D2E" w:rsidRPr="00413D2E" w:rsidRDefault="00413D2E" w:rsidP="00413D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402" w:type="dxa"/>
            <w:shd w:val="clear" w:color="auto" w:fill="auto"/>
          </w:tcPr>
          <w:p w:rsidR="00413D2E" w:rsidRPr="00413D2E" w:rsidRDefault="00413D2E" w:rsidP="00413D2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413D2E" w:rsidRPr="00413D2E" w:rsidRDefault="00413D2E" w:rsidP="00413D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</w:tcPr>
          <w:p w:rsidR="00413D2E" w:rsidRPr="00413D2E" w:rsidRDefault="00413D2E" w:rsidP="00413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55" w:type="dxa"/>
          </w:tcPr>
          <w:p w:rsidR="00413D2E" w:rsidRPr="00413D2E" w:rsidRDefault="00413D2E" w:rsidP="00413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413D2E" w:rsidRPr="00413D2E" w:rsidTr="00372F2D">
        <w:tc>
          <w:tcPr>
            <w:tcW w:w="844" w:type="dxa"/>
            <w:shd w:val="clear" w:color="auto" w:fill="auto"/>
          </w:tcPr>
          <w:p w:rsidR="00413D2E" w:rsidRPr="00413D2E" w:rsidRDefault="00413D2E" w:rsidP="00413D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780" w:type="dxa"/>
            <w:shd w:val="clear" w:color="auto" w:fill="auto"/>
          </w:tcPr>
          <w:p w:rsidR="00413D2E" w:rsidRPr="00413D2E" w:rsidRDefault="00413D2E" w:rsidP="00413D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 формулирования идеи и проблематики научного исследования исходя из анализа необходимой информации, различных точек зрения представителей </w:t>
            </w:r>
            <w:r w:rsidRPr="00413D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научного сообщества, нормативно-правовых актов в сфере ФК, осуществляет постановку адекватных задач </w:t>
            </w:r>
          </w:p>
        </w:tc>
        <w:tc>
          <w:tcPr>
            <w:tcW w:w="2402" w:type="dxa"/>
            <w:shd w:val="clear" w:color="auto" w:fill="auto"/>
          </w:tcPr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УК.1.1</w:t>
            </w:r>
          </w:p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УК.1.2.</w:t>
            </w:r>
          </w:p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УК.1.3.</w:t>
            </w:r>
          </w:p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УК.1.4.</w:t>
            </w:r>
          </w:p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ОПК.12.1.</w:t>
            </w:r>
          </w:p>
        </w:tc>
        <w:tc>
          <w:tcPr>
            <w:tcW w:w="2185" w:type="dxa"/>
          </w:tcPr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3D2E">
              <w:rPr>
                <w:rFonts w:ascii="Times New Roman" w:hAnsi="Times New Roman"/>
                <w:sz w:val="24"/>
                <w:szCs w:val="24"/>
              </w:rPr>
              <w:t>Традиционные</w:t>
            </w:r>
            <w:proofErr w:type="gramEnd"/>
            <w:r w:rsidRPr="00413D2E">
              <w:rPr>
                <w:rFonts w:ascii="Times New Roman" w:hAnsi="Times New Roman"/>
                <w:sz w:val="24"/>
                <w:szCs w:val="24"/>
              </w:rPr>
              <w:t>: семинар, практическое занятие; рассказ, объяснение, конспектирование, выполнение репродуктивных заданий.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-учебные проекты;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lastRenderedPageBreak/>
              <w:t>- методы творческой работы;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- методы самостоятельной работы.</w:t>
            </w:r>
          </w:p>
        </w:tc>
        <w:tc>
          <w:tcPr>
            <w:tcW w:w="2255" w:type="dxa"/>
          </w:tcPr>
          <w:p w:rsidR="00413D2E" w:rsidRPr="00413D2E" w:rsidRDefault="00413D2E" w:rsidP="00413D2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lastRenderedPageBreak/>
              <w:t>Проектное задание</w:t>
            </w:r>
          </w:p>
          <w:p w:rsidR="00413D2E" w:rsidRPr="00413D2E" w:rsidRDefault="00413D2E" w:rsidP="00413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413D2E" w:rsidRPr="00413D2E" w:rsidRDefault="00413D2E" w:rsidP="00413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Учебный проект</w:t>
            </w:r>
          </w:p>
          <w:p w:rsidR="00413D2E" w:rsidRPr="00413D2E" w:rsidRDefault="00413D2E" w:rsidP="00413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Практико-ориентированное задание</w:t>
            </w:r>
          </w:p>
          <w:p w:rsidR="00413D2E" w:rsidRPr="00413D2E" w:rsidRDefault="00413D2E" w:rsidP="00413D2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D2E" w:rsidRPr="00413D2E" w:rsidTr="00372F2D">
        <w:tc>
          <w:tcPr>
            <w:tcW w:w="844" w:type="dxa"/>
            <w:shd w:val="clear" w:color="auto" w:fill="auto"/>
          </w:tcPr>
          <w:p w:rsidR="00413D2E" w:rsidRPr="00413D2E" w:rsidRDefault="00413D2E" w:rsidP="00413D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780" w:type="dxa"/>
            <w:shd w:val="clear" w:color="auto" w:fill="auto"/>
          </w:tcPr>
          <w:p w:rsidR="00413D2E" w:rsidRPr="00413D2E" w:rsidRDefault="00413D2E" w:rsidP="00413D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Демонстрирует умения организации проектной деятельности: определения цели и задач проекта; поиска необходимой информации; определения способов решения поставленных проблем</w:t>
            </w:r>
          </w:p>
        </w:tc>
        <w:tc>
          <w:tcPr>
            <w:tcW w:w="2402" w:type="dxa"/>
            <w:shd w:val="clear" w:color="auto" w:fill="auto"/>
          </w:tcPr>
          <w:p w:rsidR="00413D2E" w:rsidRPr="00413D2E" w:rsidRDefault="00413D2E" w:rsidP="00413D2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УК.2.2.</w:t>
            </w:r>
          </w:p>
          <w:p w:rsidR="00413D2E" w:rsidRPr="00413D2E" w:rsidRDefault="00413D2E" w:rsidP="00413D2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УК.2.3.</w:t>
            </w:r>
          </w:p>
          <w:p w:rsidR="00413D2E" w:rsidRPr="00413D2E" w:rsidRDefault="00413D2E" w:rsidP="00413D2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УК.2.4.</w:t>
            </w:r>
          </w:p>
          <w:p w:rsidR="00413D2E" w:rsidRPr="00413D2E" w:rsidRDefault="00413D2E" w:rsidP="00413D2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</w:tcPr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Лекционные занятия,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семинарские занятия, самостоятельная работа студентов, дискуссии, деловые игры, учебные проекты, дистанционное обучение</w:t>
            </w:r>
          </w:p>
        </w:tc>
        <w:tc>
          <w:tcPr>
            <w:tcW w:w="2255" w:type="dxa"/>
          </w:tcPr>
          <w:p w:rsidR="00413D2E" w:rsidRPr="00413D2E" w:rsidRDefault="00413D2E" w:rsidP="00413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413D2E" w:rsidRPr="00413D2E" w:rsidRDefault="00413D2E" w:rsidP="00413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Учебный проект</w:t>
            </w:r>
          </w:p>
          <w:p w:rsidR="00413D2E" w:rsidRPr="00413D2E" w:rsidRDefault="00413D2E" w:rsidP="00413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Практико-ориентированное задание</w:t>
            </w:r>
          </w:p>
          <w:p w:rsidR="00413D2E" w:rsidRPr="00413D2E" w:rsidRDefault="00413D2E" w:rsidP="00413D2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413D2E" w:rsidRPr="00413D2E" w:rsidRDefault="00413D2E" w:rsidP="00413D2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 xml:space="preserve">Эссе </w:t>
            </w:r>
          </w:p>
          <w:p w:rsidR="00413D2E" w:rsidRPr="00413D2E" w:rsidRDefault="00413D2E" w:rsidP="00413D2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  <w:r w:rsidRPr="00413D2E">
              <w:rPr>
                <w:rFonts w:ascii="Times New Roman" w:hAnsi="Times New Roman"/>
                <w:bCs/>
                <w:sz w:val="24"/>
                <w:szCs w:val="24"/>
              </w:rPr>
              <w:t>Индивидуальное творческое задание</w:t>
            </w:r>
            <w:r w:rsidRPr="00413D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13D2E" w:rsidRPr="00413D2E" w:rsidRDefault="00413D2E" w:rsidP="00413D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Круглый стол</w:t>
            </w:r>
            <w:r w:rsidRPr="00413D2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13D2E" w:rsidRPr="00413D2E" w:rsidRDefault="00413D2E" w:rsidP="00413D2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</w:tr>
      <w:tr w:rsidR="00413D2E" w:rsidRPr="00413D2E" w:rsidTr="00372F2D">
        <w:tc>
          <w:tcPr>
            <w:tcW w:w="844" w:type="dxa"/>
            <w:shd w:val="clear" w:color="auto" w:fill="auto"/>
          </w:tcPr>
          <w:p w:rsidR="00413D2E" w:rsidRPr="00413D2E" w:rsidRDefault="00413D2E" w:rsidP="00413D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ОР-3</w:t>
            </w:r>
          </w:p>
        </w:tc>
        <w:tc>
          <w:tcPr>
            <w:tcW w:w="2780" w:type="dxa"/>
            <w:shd w:val="clear" w:color="auto" w:fill="auto"/>
          </w:tcPr>
          <w:p w:rsidR="00413D2E" w:rsidRPr="00413D2E" w:rsidRDefault="00413D2E" w:rsidP="00413D2E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Демонстрирует </w:t>
            </w: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знания методов измерения и оценки физического развития, технической и физической подготовленности, осуществляет отбор и применение технологий и методов исследования </w:t>
            </w:r>
            <w:r w:rsidRPr="00413D2E">
              <w:t xml:space="preserve"> </w:t>
            </w: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сфере физической культуры и спорта</w:t>
            </w:r>
          </w:p>
        </w:tc>
        <w:tc>
          <w:tcPr>
            <w:tcW w:w="2402" w:type="dxa"/>
            <w:shd w:val="clear" w:color="auto" w:fill="auto"/>
          </w:tcPr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ОПК.9.1.</w:t>
            </w:r>
          </w:p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ОПК.11.1.</w:t>
            </w:r>
          </w:p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ОПК.11.2.</w:t>
            </w:r>
          </w:p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ОПК.11.3.</w:t>
            </w:r>
          </w:p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</w:tcPr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Лекционные занятия,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семинарские занятия, самостоятельная работа студентов, дискуссии, деловые игры, учебные проекты, дистанционное обучение</w:t>
            </w:r>
          </w:p>
        </w:tc>
        <w:tc>
          <w:tcPr>
            <w:tcW w:w="2255" w:type="dxa"/>
          </w:tcPr>
          <w:p w:rsidR="00413D2E" w:rsidRPr="00413D2E" w:rsidRDefault="00413D2E" w:rsidP="00413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413D2E" w:rsidRPr="00413D2E" w:rsidRDefault="00413D2E" w:rsidP="00413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Учебный проект</w:t>
            </w:r>
          </w:p>
          <w:p w:rsidR="00413D2E" w:rsidRPr="00413D2E" w:rsidRDefault="00413D2E" w:rsidP="00413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Практико-ориентированное задание</w:t>
            </w:r>
          </w:p>
          <w:p w:rsidR="00413D2E" w:rsidRPr="00413D2E" w:rsidRDefault="00413D2E" w:rsidP="00413D2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413D2E" w:rsidRPr="00413D2E" w:rsidRDefault="00413D2E" w:rsidP="00413D2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 xml:space="preserve">Эссе </w:t>
            </w:r>
          </w:p>
          <w:p w:rsidR="00413D2E" w:rsidRPr="00413D2E" w:rsidRDefault="00413D2E" w:rsidP="00413D2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  <w:r w:rsidRPr="00413D2E">
              <w:rPr>
                <w:rFonts w:ascii="Times New Roman" w:hAnsi="Times New Roman"/>
                <w:bCs/>
                <w:sz w:val="24"/>
                <w:szCs w:val="24"/>
              </w:rPr>
              <w:t>Индивидуальное творческое задание</w:t>
            </w:r>
            <w:r w:rsidRPr="00413D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13D2E" w:rsidRPr="00413D2E" w:rsidRDefault="00413D2E" w:rsidP="00413D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Круглый стол</w:t>
            </w:r>
            <w:r w:rsidRPr="00413D2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13D2E" w:rsidRPr="00413D2E" w:rsidRDefault="00413D2E" w:rsidP="00413D2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</w:tr>
      <w:tr w:rsidR="00413D2E" w:rsidRPr="00413D2E" w:rsidTr="00372F2D">
        <w:tc>
          <w:tcPr>
            <w:tcW w:w="844" w:type="dxa"/>
            <w:shd w:val="clear" w:color="auto" w:fill="auto"/>
          </w:tcPr>
          <w:p w:rsidR="00413D2E" w:rsidRPr="00413D2E" w:rsidRDefault="00413D2E" w:rsidP="00413D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780" w:type="dxa"/>
            <w:shd w:val="clear" w:color="auto" w:fill="auto"/>
          </w:tcPr>
          <w:p w:rsidR="00413D2E" w:rsidRPr="00413D2E" w:rsidRDefault="00413D2E" w:rsidP="00413D2E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13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Демонстрирует умение организации проектной деятельности: постановки цели и задач проекта; поиска необходимой информации; подбора средств и ресурсов, необходимых для его достижения.</w:t>
            </w:r>
          </w:p>
        </w:tc>
        <w:tc>
          <w:tcPr>
            <w:tcW w:w="2402" w:type="dxa"/>
            <w:shd w:val="clear" w:color="auto" w:fill="auto"/>
          </w:tcPr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УК.2.2.</w:t>
            </w:r>
          </w:p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УК.2.3.</w:t>
            </w:r>
          </w:p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УК.2.4.</w:t>
            </w:r>
          </w:p>
        </w:tc>
        <w:tc>
          <w:tcPr>
            <w:tcW w:w="2185" w:type="dxa"/>
          </w:tcPr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3D2E">
              <w:rPr>
                <w:rFonts w:ascii="Times New Roman" w:hAnsi="Times New Roman"/>
                <w:sz w:val="24"/>
                <w:szCs w:val="24"/>
              </w:rPr>
              <w:t>Традиционные</w:t>
            </w:r>
            <w:proofErr w:type="gramEnd"/>
            <w:r w:rsidRPr="00413D2E">
              <w:rPr>
                <w:rFonts w:ascii="Times New Roman" w:hAnsi="Times New Roman"/>
                <w:sz w:val="24"/>
                <w:szCs w:val="24"/>
              </w:rPr>
              <w:t>: семинар, практическое занятие; рассказ, объяснение, конспектирование, выполнение репродуктивных заданий.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-учебные проекты;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- методы творческой работы;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- методы самостоятельной работы.</w:t>
            </w:r>
          </w:p>
        </w:tc>
        <w:tc>
          <w:tcPr>
            <w:tcW w:w="2255" w:type="dxa"/>
          </w:tcPr>
          <w:p w:rsidR="00413D2E" w:rsidRPr="00413D2E" w:rsidRDefault="00413D2E" w:rsidP="00413D2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  <w:p w:rsidR="00413D2E" w:rsidRPr="00413D2E" w:rsidRDefault="00413D2E" w:rsidP="00413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413D2E" w:rsidRPr="00413D2E" w:rsidRDefault="00413D2E" w:rsidP="00413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Учебный проект</w:t>
            </w:r>
          </w:p>
          <w:p w:rsidR="00413D2E" w:rsidRPr="00413D2E" w:rsidRDefault="00413D2E" w:rsidP="00413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Практико-ориентированное задание</w:t>
            </w:r>
          </w:p>
          <w:p w:rsidR="00413D2E" w:rsidRPr="00413D2E" w:rsidRDefault="00413D2E" w:rsidP="00413D2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D2E" w:rsidRPr="00413D2E" w:rsidTr="00372F2D">
        <w:tc>
          <w:tcPr>
            <w:tcW w:w="844" w:type="dxa"/>
            <w:shd w:val="clear" w:color="auto" w:fill="auto"/>
          </w:tcPr>
          <w:p w:rsidR="00413D2E" w:rsidRPr="00413D2E" w:rsidRDefault="00413D2E" w:rsidP="00413D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lastRenderedPageBreak/>
              <w:t>ОР.5.</w:t>
            </w:r>
          </w:p>
        </w:tc>
        <w:tc>
          <w:tcPr>
            <w:tcW w:w="2780" w:type="dxa"/>
            <w:shd w:val="clear" w:color="auto" w:fill="auto"/>
          </w:tcPr>
          <w:p w:rsidR="00413D2E" w:rsidRPr="00413D2E" w:rsidRDefault="00413D2E" w:rsidP="00413D2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Демонстрирует умения методического сопровождения учебно-тренировочного процесса в избранном виде спорта</w:t>
            </w:r>
          </w:p>
        </w:tc>
        <w:tc>
          <w:tcPr>
            <w:tcW w:w="2402" w:type="dxa"/>
            <w:shd w:val="clear" w:color="auto" w:fill="auto"/>
          </w:tcPr>
          <w:p w:rsidR="00413D2E" w:rsidRPr="00413D2E" w:rsidRDefault="00413D2E" w:rsidP="00413D2E">
            <w:pPr>
              <w:widowControl w:val="0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ПК-1.1</w:t>
            </w:r>
          </w:p>
        </w:tc>
        <w:tc>
          <w:tcPr>
            <w:tcW w:w="2185" w:type="dxa"/>
          </w:tcPr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3D2E">
              <w:rPr>
                <w:rFonts w:ascii="Times New Roman" w:hAnsi="Times New Roman"/>
                <w:sz w:val="24"/>
                <w:szCs w:val="24"/>
              </w:rPr>
              <w:t>Традиционные</w:t>
            </w:r>
            <w:proofErr w:type="gramEnd"/>
            <w:r w:rsidRPr="00413D2E">
              <w:rPr>
                <w:rFonts w:ascii="Times New Roman" w:hAnsi="Times New Roman"/>
                <w:sz w:val="24"/>
                <w:szCs w:val="24"/>
              </w:rPr>
              <w:t>: семинар, практическое занятие; рассказ, объяснение, конспектирование, выполнение репродуктивных заданий.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-учебные проекты;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- методы творческой работы;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- методы самостоятельной работы.</w:t>
            </w:r>
          </w:p>
        </w:tc>
        <w:tc>
          <w:tcPr>
            <w:tcW w:w="2255" w:type="dxa"/>
          </w:tcPr>
          <w:p w:rsidR="00413D2E" w:rsidRPr="00413D2E" w:rsidRDefault="00413D2E" w:rsidP="00413D2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  <w:p w:rsidR="00413D2E" w:rsidRPr="00413D2E" w:rsidRDefault="00413D2E" w:rsidP="00413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413D2E" w:rsidRPr="00413D2E" w:rsidRDefault="00413D2E" w:rsidP="00413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Учебный проект</w:t>
            </w:r>
          </w:p>
          <w:p w:rsidR="00413D2E" w:rsidRPr="00413D2E" w:rsidRDefault="00413D2E" w:rsidP="00413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Практико-ориентированное задание</w:t>
            </w:r>
          </w:p>
          <w:p w:rsidR="00413D2E" w:rsidRPr="00413D2E" w:rsidRDefault="00413D2E" w:rsidP="00413D2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13D2E" w:rsidRPr="00413D2E" w:rsidRDefault="00413D2E" w:rsidP="00413D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413D2E">
        <w:rPr>
          <w:rFonts w:ascii="Times New Roman" w:eastAsia="Times New Roman" w:hAnsi="Times New Roman"/>
          <w:sz w:val="24"/>
          <w:lang w:eastAsia="ru-RU"/>
        </w:rPr>
        <w:t xml:space="preserve">Руководитель: Воробьев Н.Б., </w:t>
      </w:r>
      <w:proofErr w:type="spellStart"/>
      <w:r w:rsidRPr="00413D2E">
        <w:rPr>
          <w:rFonts w:ascii="Times New Roman" w:eastAsia="Times New Roman" w:hAnsi="Times New Roman"/>
          <w:sz w:val="24"/>
          <w:lang w:eastAsia="ru-RU"/>
        </w:rPr>
        <w:t>конд</w:t>
      </w:r>
      <w:proofErr w:type="gramStart"/>
      <w:r w:rsidRPr="00413D2E">
        <w:rPr>
          <w:rFonts w:ascii="Times New Roman" w:eastAsia="Times New Roman" w:hAnsi="Times New Roman"/>
          <w:sz w:val="24"/>
          <w:lang w:eastAsia="ru-RU"/>
        </w:rPr>
        <w:t>.п</w:t>
      </w:r>
      <w:proofErr w:type="gramEnd"/>
      <w:r w:rsidRPr="00413D2E">
        <w:rPr>
          <w:rFonts w:ascii="Times New Roman" w:eastAsia="Times New Roman" w:hAnsi="Times New Roman"/>
          <w:sz w:val="24"/>
          <w:lang w:eastAsia="ru-RU"/>
        </w:rPr>
        <w:t>сихол.наук</w:t>
      </w:r>
      <w:proofErr w:type="spellEnd"/>
      <w:r w:rsidRPr="00413D2E">
        <w:rPr>
          <w:rFonts w:ascii="Times New Roman" w:eastAsia="Times New Roman" w:hAnsi="Times New Roman"/>
          <w:sz w:val="24"/>
          <w:lang w:eastAsia="ru-RU"/>
        </w:rPr>
        <w:t>, доцент кафедры теоретических основ физической культуры;</w:t>
      </w:r>
    </w:p>
    <w:p w:rsidR="00413D2E" w:rsidRPr="00413D2E" w:rsidRDefault="00413D2E" w:rsidP="00413D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413D2E">
        <w:rPr>
          <w:rFonts w:ascii="Times New Roman" w:eastAsia="Times New Roman" w:hAnsi="Times New Roman"/>
          <w:sz w:val="24"/>
          <w:lang w:eastAsia="ru-RU"/>
        </w:rPr>
        <w:t xml:space="preserve">Преподаватели: </w:t>
      </w:r>
    </w:p>
    <w:p w:rsidR="00413D2E" w:rsidRPr="00413D2E" w:rsidRDefault="00413D2E" w:rsidP="00413D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413D2E">
        <w:rPr>
          <w:rFonts w:ascii="Times New Roman" w:eastAsia="Times New Roman" w:hAnsi="Times New Roman"/>
          <w:sz w:val="24"/>
          <w:lang w:eastAsia="ru-RU"/>
        </w:rPr>
        <w:t xml:space="preserve">Воронин Д.И., </w:t>
      </w:r>
      <w:proofErr w:type="spellStart"/>
      <w:r w:rsidRPr="00413D2E">
        <w:rPr>
          <w:rFonts w:ascii="Times New Roman" w:eastAsia="Times New Roman" w:hAnsi="Times New Roman"/>
          <w:sz w:val="24"/>
          <w:lang w:eastAsia="ru-RU"/>
        </w:rPr>
        <w:t>конд</w:t>
      </w:r>
      <w:proofErr w:type="gramStart"/>
      <w:r w:rsidRPr="00413D2E">
        <w:rPr>
          <w:rFonts w:ascii="Times New Roman" w:eastAsia="Times New Roman" w:hAnsi="Times New Roman"/>
          <w:sz w:val="24"/>
          <w:lang w:eastAsia="ru-RU"/>
        </w:rPr>
        <w:t>.п</w:t>
      </w:r>
      <w:proofErr w:type="gramEnd"/>
      <w:r w:rsidRPr="00413D2E">
        <w:rPr>
          <w:rFonts w:ascii="Times New Roman" w:eastAsia="Times New Roman" w:hAnsi="Times New Roman"/>
          <w:sz w:val="24"/>
          <w:lang w:eastAsia="ru-RU"/>
        </w:rPr>
        <w:t>ед.наук</w:t>
      </w:r>
      <w:proofErr w:type="spellEnd"/>
      <w:r w:rsidRPr="00413D2E">
        <w:rPr>
          <w:rFonts w:ascii="Times New Roman" w:eastAsia="Times New Roman" w:hAnsi="Times New Roman"/>
          <w:sz w:val="24"/>
          <w:lang w:eastAsia="ru-RU"/>
        </w:rPr>
        <w:t>, доцент кафедры теоретических основ физической культуры</w:t>
      </w:r>
    </w:p>
    <w:p w:rsidR="00413D2E" w:rsidRPr="00413D2E" w:rsidRDefault="00413D2E" w:rsidP="00413D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413D2E">
        <w:rPr>
          <w:rFonts w:ascii="Times New Roman" w:eastAsia="Times New Roman" w:hAnsi="Times New Roman"/>
          <w:sz w:val="24"/>
          <w:lang w:eastAsia="ru-RU"/>
        </w:rPr>
        <w:t xml:space="preserve">Игнатьев П.В., </w:t>
      </w:r>
      <w:proofErr w:type="spellStart"/>
      <w:r w:rsidRPr="00413D2E">
        <w:rPr>
          <w:rFonts w:ascii="Times New Roman" w:eastAsia="Times New Roman" w:hAnsi="Times New Roman"/>
          <w:sz w:val="24"/>
          <w:lang w:eastAsia="ru-RU"/>
        </w:rPr>
        <w:t>конд</w:t>
      </w:r>
      <w:proofErr w:type="gramStart"/>
      <w:r w:rsidRPr="00413D2E">
        <w:rPr>
          <w:rFonts w:ascii="Times New Roman" w:eastAsia="Times New Roman" w:hAnsi="Times New Roman"/>
          <w:sz w:val="24"/>
          <w:lang w:eastAsia="ru-RU"/>
        </w:rPr>
        <w:t>.п</w:t>
      </w:r>
      <w:proofErr w:type="gramEnd"/>
      <w:r w:rsidRPr="00413D2E">
        <w:rPr>
          <w:rFonts w:ascii="Times New Roman" w:eastAsia="Times New Roman" w:hAnsi="Times New Roman"/>
          <w:sz w:val="24"/>
          <w:lang w:eastAsia="ru-RU"/>
        </w:rPr>
        <w:t>ед.наук</w:t>
      </w:r>
      <w:proofErr w:type="spellEnd"/>
      <w:r w:rsidRPr="00413D2E">
        <w:rPr>
          <w:rFonts w:ascii="Times New Roman" w:eastAsia="Times New Roman" w:hAnsi="Times New Roman"/>
          <w:sz w:val="24"/>
          <w:lang w:eastAsia="ru-RU"/>
        </w:rPr>
        <w:t>, доцент кафедры теоретических основ физической культуры</w:t>
      </w:r>
    </w:p>
    <w:p w:rsidR="00413D2E" w:rsidRPr="00413D2E" w:rsidRDefault="00413D2E" w:rsidP="00413D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13D2E">
        <w:rPr>
          <w:rFonts w:ascii="Times New Roman" w:eastAsia="Times New Roman" w:hAnsi="Times New Roman"/>
          <w:sz w:val="24"/>
          <w:lang w:eastAsia="ru-RU"/>
        </w:rPr>
        <w:t>Бурханова</w:t>
      </w:r>
      <w:proofErr w:type="spellEnd"/>
      <w:r w:rsidRPr="00413D2E">
        <w:rPr>
          <w:rFonts w:ascii="Times New Roman" w:eastAsia="Times New Roman" w:hAnsi="Times New Roman"/>
          <w:sz w:val="24"/>
          <w:lang w:eastAsia="ru-RU"/>
        </w:rPr>
        <w:t xml:space="preserve"> И.Ю., старший преподаватель доцент кафедры теоретических основ физической культуры</w:t>
      </w:r>
    </w:p>
    <w:p w:rsidR="00413D2E" w:rsidRPr="00413D2E" w:rsidRDefault="00413D2E" w:rsidP="00413D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proofErr w:type="spellStart"/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Скитневский</w:t>
      </w:r>
      <w:proofErr w:type="spellEnd"/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 В.Л., </w:t>
      </w:r>
      <w:proofErr w:type="spellStart"/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конд</w:t>
      </w:r>
      <w:proofErr w:type="gramStart"/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сихол.наук</w:t>
      </w:r>
      <w:proofErr w:type="spellEnd"/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профессор </w:t>
      </w:r>
      <w:r w:rsidRPr="00413D2E">
        <w:rPr>
          <w:rFonts w:ascii="Times New Roman" w:eastAsia="Times New Roman" w:hAnsi="Times New Roman"/>
          <w:sz w:val="24"/>
          <w:lang w:eastAsia="ru-RU"/>
        </w:rPr>
        <w:t>кафедры теоретических основ физической культуры.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hAnsi="Times New Roman"/>
          <w:sz w:val="24"/>
          <w:szCs w:val="24"/>
          <w:lang w:eastAsia="ru-RU"/>
        </w:rPr>
        <w:t>Модуль «Основы научно-методической деятельности в сфере физической культуры» использует знания, полученные студентом в ходе изучения предшествующих модулей: «Человек, общество, культура», «Теоретические и практические основы физической культуры и спорта».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432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часа / 12 </w:t>
      </w:r>
      <w:proofErr w:type="spellStart"/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 </w:t>
      </w:r>
      <w:r w:rsidRPr="00413D2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 модуля</w:t>
      </w:r>
    </w:p>
    <w:p w:rsidR="00413D2E" w:rsidRPr="00413D2E" w:rsidRDefault="00413D2E" w:rsidP="00DD259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1. ДИСЦИПЛИНЫ, ОБЯЗАТЕЛЬНЫЕ ДЛЯ ИЗУЧЕНИЯ</w:t>
      </w:r>
    </w:p>
    <w:p w:rsidR="00413D2E" w:rsidRPr="00413D2E" w:rsidRDefault="00413D2E" w:rsidP="00DD259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К.М.08.01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ab/>
        <w:t>Спортивная метрология</w:t>
      </w:r>
    </w:p>
    <w:p w:rsidR="00413D2E" w:rsidRPr="00413D2E" w:rsidRDefault="00413D2E" w:rsidP="00DD259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К.М.08.02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ab/>
        <w:t>Организация научных исследований в сфере ФК</w:t>
      </w:r>
    </w:p>
    <w:p w:rsidR="00413D2E" w:rsidRPr="00413D2E" w:rsidRDefault="00413D2E" w:rsidP="00DD259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К.М.08.03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ab/>
        <w:t>Биомеханический анализ двигательного действия</w:t>
      </w:r>
    </w:p>
    <w:p w:rsidR="00413D2E" w:rsidRPr="00413D2E" w:rsidRDefault="00413D2E" w:rsidP="00DD259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2. ДИСЦИПЛИНЫ ПО ВЫБОРУ</w:t>
      </w:r>
    </w:p>
    <w:p w:rsidR="00413D2E" w:rsidRPr="00413D2E" w:rsidRDefault="00413D2E" w:rsidP="00DD259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К.М.08.ДВ.01.01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ab/>
        <w:t>Функциональная диагностика в физической культуре и спорте</w:t>
      </w:r>
    </w:p>
    <w:p w:rsidR="00413D2E" w:rsidRPr="00413D2E" w:rsidRDefault="00413D2E" w:rsidP="00DD259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К.М.08.ДВ.01.02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ab/>
        <w:t>Оценка уровня здоровья</w:t>
      </w:r>
    </w:p>
    <w:p w:rsidR="00413D2E" w:rsidRPr="00413D2E" w:rsidRDefault="00413D2E" w:rsidP="00DD259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К.М.08.ДВ.02.01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ab/>
        <w:t>Психодиагностика в спорте</w:t>
      </w:r>
    </w:p>
    <w:p w:rsidR="00413D2E" w:rsidRPr="00413D2E" w:rsidRDefault="00413D2E" w:rsidP="00DD259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К.М.08.ДВ.02.02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ab/>
        <w:t>Психологическое тестирование</w:t>
      </w:r>
    </w:p>
    <w:p w:rsidR="00413D2E" w:rsidRPr="00413D2E" w:rsidRDefault="00413D2E" w:rsidP="00DD259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3.ПРАКТИКА</w:t>
      </w:r>
    </w:p>
    <w:p w:rsidR="00413D2E" w:rsidRPr="00413D2E" w:rsidRDefault="00413D2E" w:rsidP="00DD259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К.М.08.05(У)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ab/>
        <w:t>Учебная практика (педагогическая)</w:t>
      </w:r>
    </w:p>
    <w:p w:rsidR="00413D2E" w:rsidRPr="00413D2E" w:rsidRDefault="00413D2E" w:rsidP="00DD259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4. АТТЕСТАЦИЯ</w:t>
      </w:r>
    </w:p>
    <w:p w:rsidR="00413D2E" w:rsidRPr="00413D2E" w:rsidRDefault="00413D2E" w:rsidP="00DD259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К.М.08.04(К)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ab/>
        <w:t>Экзамены по модулю "Основы научно-методической деятельности в сфере физической культуры"</w:t>
      </w:r>
    </w:p>
    <w:p w:rsidR="008E071F" w:rsidRPr="008E071F" w:rsidRDefault="008E071F" w:rsidP="0059209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8E071F" w:rsidRPr="008E071F" w:rsidRDefault="008E071F" w:rsidP="0059209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8E071F" w:rsidRPr="00592091" w:rsidRDefault="008E071F" w:rsidP="00592091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92091">
        <w:rPr>
          <w:rFonts w:ascii="Times New Roman" w:eastAsia="Times New Roman" w:hAnsi="Times New Roman"/>
          <w:caps/>
          <w:sz w:val="24"/>
          <w:szCs w:val="24"/>
          <w:lang w:eastAsia="ru-RU"/>
        </w:rPr>
        <w:t>ТЕОРИЯ И МЕТОДИКА БАЗОВЫХ ВИДОВ СПОРТА</w:t>
      </w:r>
    </w:p>
    <w:p w:rsidR="00592091" w:rsidRPr="00413D2E" w:rsidRDefault="00592091" w:rsidP="0059209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592091" w:rsidRPr="00413D2E" w:rsidRDefault="00592091" w:rsidP="0059209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3D2E">
        <w:rPr>
          <w:rFonts w:ascii="Times New Roman" w:hAnsi="Times New Roman"/>
          <w:sz w:val="24"/>
          <w:szCs w:val="24"/>
        </w:rPr>
        <w:t>49.03.01 «ФИЗИЧЕСКАЯ КУЛЬТУРА»</w:t>
      </w:r>
    </w:p>
    <w:p w:rsidR="00592091" w:rsidRPr="00413D2E" w:rsidRDefault="00592091" w:rsidP="0059209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592091" w:rsidRPr="00413D2E" w:rsidRDefault="00592091" w:rsidP="0059209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13D2E">
        <w:rPr>
          <w:rFonts w:ascii="Times New Roman" w:hAnsi="Times New Roman"/>
          <w:sz w:val="24"/>
          <w:szCs w:val="24"/>
        </w:rPr>
        <w:t>«СПОРТИВНАЯ ПОДГОТОВКА»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92091" w:rsidRPr="00413D2E" w:rsidRDefault="00592091" w:rsidP="0059209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592091" w:rsidRPr="00592091" w:rsidRDefault="00592091" w:rsidP="0059209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209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592091" w:rsidRPr="00413D2E" w:rsidRDefault="00592091" w:rsidP="0059209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592091" w:rsidRPr="00592091" w:rsidRDefault="00592091" w:rsidP="0059209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2091"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592091" w:rsidRDefault="00592091" w:rsidP="008E071F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E071F" w:rsidRPr="008E071F" w:rsidRDefault="008E071F" w:rsidP="008E071F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8E071F" w:rsidRPr="008E071F" w:rsidRDefault="008E071F" w:rsidP="008E071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предназначен для направления подготовки: 49.03.01 «Физическая культура», профиль подготовки «Спортивная подготовка». Основной целью модуля является подготовка бакалавров в сфере физической культуры и спорта, их нравственное, физическое и интеллектуальное развитие, обеспечивающее социальную и профессиональную готовность к получению дальнейшего образования в сфере физической культуры и спорта. В ходе реализации данного модуля студенты 3,4 и 5 курсов получают базовые компетенции в сфере </w:t>
      </w:r>
      <w:proofErr w:type="spellStart"/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ФКиС</w:t>
      </w:r>
      <w:proofErr w:type="spellEnd"/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, обеспечивающие минимальный уровень готовности к дальнейшему освоению профессии.</w:t>
      </w:r>
    </w:p>
    <w:p w:rsidR="008E071F" w:rsidRPr="008E071F" w:rsidRDefault="008E071F" w:rsidP="008E07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E071F" w:rsidRPr="008E071F" w:rsidRDefault="008E071F" w:rsidP="008E071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8E071F" w:rsidRPr="008E071F" w:rsidRDefault="008E071F" w:rsidP="008E071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E071F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8E071F">
        <w:rPr>
          <w:rFonts w:ascii="Times New Roman" w:hAnsi="Times New Roman"/>
          <w:i/>
          <w:sz w:val="24"/>
          <w:szCs w:val="24"/>
        </w:rPr>
        <w:t xml:space="preserve"> </w:t>
      </w:r>
    </w:p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E071F">
        <w:rPr>
          <w:rFonts w:ascii="Times New Roman" w:hAnsi="Times New Roman"/>
          <w:sz w:val="24"/>
          <w:szCs w:val="24"/>
        </w:rPr>
        <w:t>Модуль ставит своей целью: создать условия для формирования у студентов компетенций необходимых для дальнейшего образования в сфере физической культуры и спорта.</w:t>
      </w:r>
    </w:p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E071F"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E071F">
        <w:rPr>
          <w:rFonts w:ascii="Times New Roman" w:hAnsi="Times New Roman"/>
          <w:sz w:val="24"/>
          <w:szCs w:val="24"/>
        </w:rPr>
        <w:t>1.</w:t>
      </w:r>
      <w:r w:rsidRPr="008E071F">
        <w:rPr>
          <w:rFonts w:ascii="Times New Roman" w:hAnsi="Times New Roman"/>
          <w:sz w:val="24"/>
          <w:szCs w:val="24"/>
        </w:rPr>
        <w:tab/>
        <w:t>Сформировать у студентов комплексное представление о специфике работы в сфере физической культуры и спорта.</w:t>
      </w:r>
    </w:p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E071F">
        <w:rPr>
          <w:rFonts w:ascii="Times New Roman" w:hAnsi="Times New Roman"/>
          <w:sz w:val="24"/>
          <w:szCs w:val="24"/>
        </w:rPr>
        <w:t>2.</w:t>
      </w:r>
      <w:r w:rsidRPr="008E071F">
        <w:rPr>
          <w:rFonts w:ascii="Times New Roman" w:hAnsi="Times New Roman"/>
          <w:sz w:val="24"/>
          <w:szCs w:val="24"/>
        </w:rPr>
        <w:tab/>
        <w:t>Содействовать формированию профессионально значимых качеств личности в сфере физической культуры и спорта.</w:t>
      </w:r>
    </w:p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E071F">
        <w:rPr>
          <w:rFonts w:ascii="Times New Roman" w:hAnsi="Times New Roman"/>
          <w:sz w:val="24"/>
          <w:szCs w:val="24"/>
        </w:rPr>
        <w:t>3.</w:t>
      </w:r>
      <w:r w:rsidRPr="008E071F">
        <w:rPr>
          <w:rFonts w:ascii="Times New Roman" w:hAnsi="Times New Roman"/>
          <w:sz w:val="24"/>
          <w:szCs w:val="24"/>
        </w:rPr>
        <w:tab/>
        <w:t>Формирование интереса к педагогической деятельности, активного, инновационного, творческого отношения к работе специалиста по физической культуре и спорту.</w:t>
      </w:r>
    </w:p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E071F">
        <w:rPr>
          <w:rFonts w:ascii="Times New Roman" w:hAnsi="Times New Roman"/>
          <w:sz w:val="24"/>
          <w:szCs w:val="24"/>
        </w:rPr>
        <w:t>4.</w:t>
      </w:r>
      <w:r w:rsidRPr="008E071F">
        <w:rPr>
          <w:rFonts w:ascii="Times New Roman" w:hAnsi="Times New Roman"/>
          <w:sz w:val="24"/>
          <w:szCs w:val="24"/>
        </w:rPr>
        <w:tab/>
        <w:t>Способствовать формированию двигательных умений и навыков, необходимых для реализации базовых видов физической культуры и спорта.</w:t>
      </w:r>
    </w:p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УК-3. </w:t>
      </w:r>
      <w:proofErr w:type="gramStart"/>
      <w:r w:rsidRPr="008E071F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8E071F">
        <w:rPr>
          <w:rFonts w:ascii="Times New Roman" w:hAnsi="Times New Roman"/>
          <w:b/>
          <w:sz w:val="24"/>
          <w:szCs w:val="24"/>
        </w:rPr>
        <w:t xml:space="preserve"> осуществлять социальное взаимодействие и реализовывать свою роль в команде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УК.3.1. Понимает эффективность использования стратегии сотрудничества для достижения поставленной цели, определяет свою роль в команде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УК.3.2</w:t>
      </w:r>
      <w:r w:rsidRPr="008E071F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. Планирует последовательность шагов для достижения заданного </w:t>
      </w:r>
      <w:r w:rsidRPr="008E071F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lastRenderedPageBreak/>
        <w:t>результата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УК-7 </w:t>
      </w:r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8E071F">
        <w:rPr>
          <w:rFonts w:ascii="Times New Roman" w:hAnsi="Times New Roman"/>
          <w:b/>
          <w:sz w:val="24"/>
          <w:szCs w:val="24"/>
        </w:rPr>
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УК.7.1. Умеет использовать средства и методы физической культуры, необходимые для планирования и реализации  физкультурно-педагогической деятельности.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8E071F" w:rsidRPr="008E071F" w:rsidRDefault="008E071F" w:rsidP="008E071F">
      <w:pPr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  <w:r w:rsidRPr="008E071F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 xml:space="preserve">ОПК-1. </w:t>
      </w:r>
      <w:proofErr w:type="gramStart"/>
      <w:r w:rsidRPr="008E071F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Способен</w:t>
      </w:r>
      <w:proofErr w:type="gramEnd"/>
      <w:r w:rsidRPr="008E071F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 xml:space="preserve"> планировать содержание занятий с учетом положений теории физической культуры, физиологической характеристики нагрузки, анатомо-морфологических и психологических особенностей занимающихся различного пола и возраста</w:t>
      </w:r>
    </w:p>
    <w:p w:rsidR="008E071F" w:rsidRPr="008E071F" w:rsidRDefault="008E071F" w:rsidP="008E071F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8E071F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ОПК.1.3. Осуществляет планирование занятий по физической культуре с учетом положений теории физической культуры и </w:t>
      </w:r>
      <w:proofErr w:type="gramStart"/>
      <w:r w:rsidRPr="008E071F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особенностей</w:t>
      </w:r>
      <w:proofErr w:type="gramEnd"/>
      <w:r w:rsidRPr="008E071F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занимающихся различного пола и возраста </w:t>
      </w:r>
    </w:p>
    <w:p w:rsidR="008E071F" w:rsidRPr="008E071F" w:rsidRDefault="008E071F" w:rsidP="008E071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ОПК-3. </w:t>
      </w:r>
      <w:proofErr w:type="gramStart"/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проводить занятия и физкультурно-спортивные мероприятия с использованием средств, методов и приемов базовых видов физкультурно-спортивной деятельности по двигательному и когнитивному обучению и физической подготовке</w:t>
      </w:r>
    </w:p>
    <w:p w:rsidR="008E071F" w:rsidRPr="008E071F" w:rsidRDefault="008E071F" w:rsidP="008E071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ОПК.3.2. Демонстрирует знания средств, методов и приемов базовых видов физкультурно-спортивной деятельности по двигательному и когнитивному обучению и физической подготовке занимающихся.</w:t>
      </w:r>
    </w:p>
    <w:p w:rsidR="008E071F" w:rsidRPr="008E071F" w:rsidRDefault="008E071F" w:rsidP="008E071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ОПК.3.3. Применяет различные подходы к организации занятий и физкультурно-спортивных мероприятий по двигательному и когнитивному обучению и физической подготовке занимающихся.</w:t>
      </w:r>
    </w:p>
    <w:p w:rsidR="008E071F" w:rsidRPr="008E071F" w:rsidRDefault="008E071F" w:rsidP="008E071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ОПК.3.4. Применяет средств, методов и приемов базовых видов физкультурно-спортивной деятельности для организации и проведения занятий и физкультурно-спортивных мероприятий</w:t>
      </w:r>
    </w:p>
    <w:p w:rsidR="008E071F" w:rsidRPr="008E071F" w:rsidRDefault="008E071F" w:rsidP="008E071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ОПК-4. </w:t>
      </w:r>
      <w:proofErr w:type="gramStart"/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проводить тренировочные занятия различной направленности и организовывать участие спортсменов в соревнованиях в избранном виде спорта</w:t>
      </w:r>
    </w:p>
    <w:p w:rsidR="008E071F" w:rsidRPr="008E071F" w:rsidRDefault="008E071F" w:rsidP="008E071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ОПК.4.2. Применяет различные подходы к организации участия спортсменов в соревнованиях в избранном виде спорта</w:t>
      </w:r>
    </w:p>
    <w:p w:rsidR="008E071F" w:rsidRPr="008E071F" w:rsidRDefault="008E071F" w:rsidP="008E071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ОПК.4.3. Применяет адекватные формы, методы и средства проведения тренировочных занятий различной направленности</w:t>
      </w:r>
    </w:p>
    <w:p w:rsidR="008E071F" w:rsidRPr="008E071F" w:rsidRDefault="008E071F" w:rsidP="008E071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ОПК-13. </w:t>
      </w:r>
      <w:proofErr w:type="gramStart"/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осуществлять организацию и судейство соревнований по избранному виду спорта</w:t>
      </w:r>
    </w:p>
    <w:p w:rsidR="008E071F" w:rsidRPr="008E071F" w:rsidRDefault="008E071F" w:rsidP="008E071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ОПК.13.1. Демонстрирует необходимый уровень знаний правил избранного вида спорта.</w:t>
      </w:r>
    </w:p>
    <w:p w:rsidR="008E071F" w:rsidRPr="008E071F" w:rsidRDefault="008E071F" w:rsidP="008E071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ОПК.13.2. Реализует обязанности судьи по избранному виду спорта согласно должностным обязанностям</w:t>
      </w:r>
    </w:p>
    <w:p w:rsidR="008E071F" w:rsidRPr="008E071F" w:rsidRDefault="008E071F" w:rsidP="008E071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 xml:space="preserve">ОПК.13.3. Оценивает соревнования по избранному виду спорта согласно объективным критериям </w:t>
      </w:r>
      <w:proofErr w:type="gramStart"/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соответствиями с нормами и нормативно-правовыми документами</w:t>
      </w:r>
    </w:p>
    <w:p w:rsidR="008E071F" w:rsidRPr="008E071F" w:rsidRDefault="008E071F" w:rsidP="008E071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 xml:space="preserve">ОПК.13.4. Организует и проводит соревнования по избранному виду спорта в соответствии </w:t>
      </w:r>
      <w:proofErr w:type="gramStart"/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правилами.</w:t>
      </w:r>
    </w:p>
    <w:p w:rsidR="008E071F" w:rsidRPr="008E071F" w:rsidRDefault="008E071F" w:rsidP="008E071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>ОПК-14. Способен осуществлять методическое обеспечение и контроль тренировочного и образовательного процесса</w:t>
      </w:r>
    </w:p>
    <w:p w:rsidR="008E071F" w:rsidRPr="008E071F" w:rsidRDefault="008E071F" w:rsidP="008E071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 xml:space="preserve">ОПК.14.1. Владеет знаниями в области теории и методики физической культуры и спорта и реализует их в ходе </w:t>
      </w:r>
      <w:proofErr w:type="gramStart"/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учебно-тренировочного-процесса</w:t>
      </w:r>
      <w:proofErr w:type="gramEnd"/>
    </w:p>
    <w:p w:rsidR="008E071F" w:rsidRPr="008E071F" w:rsidRDefault="008E071F" w:rsidP="008E071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ОПК.14.2. Осуществляет методическое обеспечение и сопровождение процесса совершенствование тренировочной деятельности</w:t>
      </w:r>
    </w:p>
    <w:p w:rsidR="008E071F" w:rsidRPr="008E071F" w:rsidRDefault="008E071F" w:rsidP="008E071F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ОПК-15. </w:t>
      </w:r>
      <w:proofErr w:type="gramStart"/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проводить материально-техническое оснащение занятий, соревнований, спортивно-массовых мероприятий</w:t>
      </w:r>
    </w:p>
    <w:p w:rsidR="008E071F" w:rsidRPr="008E071F" w:rsidRDefault="008E071F" w:rsidP="008E071F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ОПК.15.1. Осуществляет поиск и отбор материально технических средств оснащения занятий, соревнований спортивно массовых мероприятий.</w:t>
      </w:r>
    </w:p>
    <w:p w:rsidR="008E071F" w:rsidRPr="008E071F" w:rsidRDefault="008E071F" w:rsidP="008E071F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>ПК-1 Способен осуществлять учебно-тренировочный процесс на различных этапах подготовки в избранном виде спорта</w:t>
      </w:r>
    </w:p>
    <w:p w:rsidR="008E071F" w:rsidRPr="008E071F" w:rsidRDefault="008E071F" w:rsidP="008E071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ПК-1.1</w:t>
      </w:r>
      <w:proofErr w:type="gramStart"/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 xml:space="preserve"> Д</w:t>
      </w:r>
      <w:proofErr w:type="gramEnd"/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емонстрирует умения методического сопровождения учебно-тренировочного процесса в избранном виде спорта</w:t>
      </w:r>
    </w:p>
    <w:p w:rsidR="008E071F" w:rsidRPr="008E071F" w:rsidRDefault="008E071F" w:rsidP="008E071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ПК-1.2</w:t>
      </w:r>
      <w:proofErr w:type="gramStart"/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ладеет методикой организации учебно-тренировочного процесса в избранном виде спорта</w:t>
      </w:r>
    </w:p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8E071F" w:rsidRPr="008E071F" w:rsidRDefault="008E071F" w:rsidP="008E071F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код и наименование индикатора достижения компетенции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"/>
        <w:gridCol w:w="2453"/>
        <w:gridCol w:w="1592"/>
        <w:gridCol w:w="2163"/>
        <w:gridCol w:w="2442"/>
      </w:tblGrid>
      <w:tr w:rsidR="008E071F" w:rsidRPr="008E071F" w:rsidTr="008E071F">
        <w:tc>
          <w:tcPr>
            <w:tcW w:w="920" w:type="dxa"/>
            <w:shd w:val="clear" w:color="auto" w:fill="auto"/>
          </w:tcPr>
          <w:p w:rsidR="008E071F" w:rsidRPr="008E071F" w:rsidRDefault="008E071F" w:rsidP="008E07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453" w:type="dxa"/>
            <w:shd w:val="clear" w:color="auto" w:fill="auto"/>
          </w:tcPr>
          <w:p w:rsidR="008E071F" w:rsidRPr="008E071F" w:rsidRDefault="008E071F" w:rsidP="008E07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8E071F" w:rsidRPr="008E071F" w:rsidRDefault="008E071F" w:rsidP="008E07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592" w:type="dxa"/>
            <w:shd w:val="clear" w:color="auto" w:fill="auto"/>
          </w:tcPr>
          <w:p w:rsidR="008E071F" w:rsidRPr="008E071F" w:rsidRDefault="008E071F" w:rsidP="008E071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8E071F" w:rsidRPr="008E071F" w:rsidRDefault="008E071F" w:rsidP="008E07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</w:tcPr>
          <w:p w:rsidR="008E071F" w:rsidRPr="008E071F" w:rsidRDefault="008E071F" w:rsidP="008E0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42" w:type="dxa"/>
          </w:tcPr>
          <w:p w:rsidR="008E071F" w:rsidRPr="008E071F" w:rsidRDefault="008E071F" w:rsidP="008E0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E071F" w:rsidRPr="008E071F" w:rsidTr="008E071F">
        <w:tc>
          <w:tcPr>
            <w:tcW w:w="920" w:type="dxa"/>
            <w:shd w:val="clear" w:color="auto" w:fill="auto"/>
          </w:tcPr>
          <w:p w:rsidR="008E071F" w:rsidRPr="008E071F" w:rsidRDefault="008E071F" w:rsidP="008E071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53" w:type="dxa"/>
            <w:shd w:val="clear" w:color="auto" w:fill="auto"/>
          </w:tcPr>
          <w:p w:rsidR="008E071F" w:rsidRPr="008E071F" w:rsidRDefault="008E071F" w:rsidP="008E071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умения планировать содержание, проводить занятия и физкультурно-спортивные мероприятия с использованием средств, методов и приемов базовых видов физкультурно-спортивной деятельности с </w:t>
            </w:r>
            <w:proofErr w:type="gramStart"/>
            <w:r w:rsidRPr="008E071F">
              <w:rPr>
                <w:rFonts w:ascii="Times New Roman" w:eastAsia="Times New Roman" w:hAnsi="Times New Roman"/>
                <w:sz w:val="24"/>
                <w:szCs w:val="24"/>
              </w:rPr>
              <w:t>занимающимися</w:t>
            </w:r>
            <w:proofErr w:type="gramEnd"/>
            <w:r w:rsidRPr="008E071F">
              <w:rPr>
                <w:rFonts w:ascii="Times New Roman" w:eastAsia="Times New Roman" w:hAnsi="Times New Roman"/>
                <w:sz w:val="24"/>
                <w:szCs w:val="24"/>
              </w:rPr>
              <w:t xml:space="preserve"> различного пола и возраста</w:t>
            </w:r>
          </w:p>
        </w:tc>
        <w:tc>
          <w:tcPr>
            <w:tcW w:w="1592" w:type="dxa"/>
            <w:shd w:val="clear" w:color="auto" w:fill="auto"/>
          </w:tcPr>
          <w:p w:rsidR="008E071F" w:rsidRPr="008E071F" w:rsidRDefault="008E071F" w:rsidP="008E071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УК.3.1</w:t>
            </w:r>
          </w:p>
          <w:p w:rsidR="008E071F" w:rsidRPr="008E071F" w:rsidRDefault="008E071F" w:rsidP="008E071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УК.3.2.</w:t>
            </w:r>
          </w:p>
          <w:p w:rsidR="008E071F" w:rsidRPr="008E071F" w:rsidRDefault="008E071F" w:rsidP="008E071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УК.7.1.</w:t>
            </w:r>
          </w:p>
          <w:p w:rsidR="008E071F" w:rsidRPr="008E071F" w:rsidRDefault="008E071F" w:rsidP="008E071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ОПК.1.3.</w:t>
            </w:r>
          </w:p>
          <w:p w:rsidR="008E071F" w:rsidRPr="008E071F" w:rsidRDefault="008E071F" w:rsidP="008E071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ОПК.3.2.</w:t>
            </w:r>
          </w:p>
          <w:p w:rsidR="008E071F" w:rsidRPr="008E071F" w:rsidRDefault="008E071F" w:rsidP="008E071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ОПК.4.2</w:t>
            </w:r>
          </w:p>
          <w:p w:rsidR="008E071F" w:rsidRPr="008E071F" w:rsidRDefault="008E071F" w:rsidP="008E071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ОПК.14.1.</w:t>
            </w:r>
          </w:p>
          <w:p w:rsidR="008E071F" w:rsidRPr="008E071F" w:rsidRDefault="008E071F" w:rsidP="008E071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</w:tcPr>
          <w:p w:rsidR="008E071F" w:rsidRPr="008E071F" w:rsidRDefault="008E071F" w:rsidP="008E071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проблемного обучения </w:t>
            </w:r>
          </w:p>
          <w:p w:rsidR="008E071F" w:rsidRPr="008E071F" w:rsidRDefault="008E071F" w:rsidP="008E071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Интерактивная лекция</w:t>
            </w:r>
          </w:p>
          <w:p w:rsidR="008E071F" w:rsidRPr="008E071F" w:rsidRDefault="008E071F" w:rsidP="008E071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Игровой метод</w:t>
            </w:r>
          </w:p>
          <w:p w:rsidR="008E071F" w:rsidRPr="008E071F" w:rsidRDefault="008E071F" w:rsidP="008E071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Соревновательный метод</w:t>
            </w:r>
          </w:p>
        </w:tc>
        <w:tc>
          <w:tcPr>
            <w:tcW w:w="2442" w:type="dxa"/>
          </w:tcPr>
          <w:p w:rsidR="008E071F" w:rsidRPr="008E071F" w:rsidRDefault="008E071F" w:rsidP="008E07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:rsidR="008E071F" w:rsidRPr="008E071F" w:rsidRDefault="008E071F" w:rsidP="008E07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</w:p>
          <w:p w:rsidR="008E071F" w:rsidRPr="008E071F" w:rsidRDefault="008E071F" w:rsidP="008E07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в ЭИОС</w:t>
            </w:r>
          </w:p>
        </w:tc>
      </w:tr>
      <w:tr w:rsidR="008E071F" w:rsidRPr="008E071F" w:rsidTr="008E071F">
        <w:tc>
          <w:tcPr>
            <w:tcW w:w="920" w:type="dxa"/>
            <w:shd w:val="clear" w:color="auto" w:fill="auto"/>
          </w:tcPr>
          <w:p w:rsidR="008E071F" w:rsidRPr="008E071F" w:rsidRDefault="008E071F" w:rsidP="008E071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53" w:type="dxa"/>
            <w:shd w:val="clear" w:color="auto" w:fill="auto"/>
          </w:tcPr>
          <w:p w:rsidR="008E071F" w:rsidRPr="008E071F" w:rsidRDefault="008E071F" w:rsidP="008E071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умения проведения и методического, материально-технического обеспечения тренировочных занятий различной направленности, организовывать участие спортсменов в соревнованиях, контролировать тренировочный и образовательный процесс занимающихся и </w:t>
            </w:r>
            <w:r w:rsidRPr="008E071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поддерживать </w:t>
            </w:r>
            <w:proofErr w:type="gramStart"/>
            <w:r w:rsidRPr="008E071F">
              <w:rPr>
                <w:rFonts w:ascii="Times New Roman" w:eastAsia="Times New Roman" w:hAnsi="Times New Roman"/>
                <w:sz w:val="24"/>
                <w:szCs w:val="24"/>
              </w:rPr>
              <w:t>не-обходимый</w:t>
            </w:r>
            <w:proofErr w:type="gramEnd"/>
            <w:r w:rsidRPr="008E071F">
              <w:rPr>
                <w:rFonts w:ascii="Times New Roman" w:eastAsia="Times New Roman" w:hAnsi="Times New Roman"/>
                <w:sz w:val="24"/>
                <w:szCs w:val="24"/>
              </w:rPr>
              <w:t xml:space="preserve"> уровень физических кондиций для само-реализации в профессиональной деятельности</w:t>
            </w:r>
          </w:p>
        </w:tc>
        <w:tc>
          <w:tcPr>
            <w:tcW w:w="1592" w:type="dxa"/>
            <w:shd w:val="clear" w:color="auto" w:fill="auto"/>
          </w:tcPr>
          <w:p w:rsidR="008E071F" w:rsidRPr="008E071F" w:rsidRDefault="008E071F" w:rsidP="008E071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УК.7.2.</w:t>
            </w:r>
          </w:p>
          <w:p w:rsidR="008E071F" w:rsidRPr="008E071F" w:rsidRDefault="008E071F" w:rsidP="008E071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ОПК.3.3.</w:t>
            </w:r>
          </w:p>
          <w:p w:rsidR="008E071F" w:rsidRPr="008E071F" w:rsidRDefault="008E071F" w:rsidP="008E071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ОПК.3.4.</w:t>
            </w:r>
          </w:p>
          <w:p w:rsidR="008E071F" w:rsidRPr="008E071F" w:rsidRDefault="008E071F" w:rsidP="008E071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ОПК.4.3.</w:t>
            </w:r>
          </w:p>
          <w:p w:rsidR="008E071F" w:rsidRPr="008E071F" w:rsidRDefault="008E071F" w:rsidP="008E071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ОПК.13.1.</w:t>
            </w:r>
          </w:p>
          <w:p w:rsidR="008E071F" w:rsidRPr="008E071F" w:rsidRDefault="008E071F" w:rsidP="008E071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ОПК.13.2.</w:t>
            </w:r>
          </w:p>
          <w:p w:rsidR="008E071F" w:rsidRPr="008E071F" w:rsidRDefault="008E071F" w:rsidP="008E071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ОПК.13.3.</w:t>
            </w:r>
          </w:p>
          <w:p w:rsidR="008E071F" w:rsidRPr="008E071F" w:rsidRDefault="008E071F" w:rsidP="008E071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ОПК13.4.</w:t>
            </w:r>
          </w:p>
          <w:p w:rsidR="008E071F" w:rsidRPr="008E071F" w:rsidRDefault="008E071F" w:rsidP="008E071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ОПК.14.2.</w:t>
            </w:r>
          </w:p>
          <w:p w:rsidR="008E071F" w:rsidRPr="008E071F" w:rsidRDefault="008E071F" w:rsidP="008E071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ОПК.15.1.</w:t>
            </w:r>
          </w:p>
          <w:p w:rsidR="008E071F" w:rsidRPr="008E071F" w:rsidRDefault="008E071F" w:rsidP="008E071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ПК.1.2.</w:t>
            </w:r>
          </w:p>
          <w:p w:rsidR="008E071F" w:rsidRPr="008E071F" w:rsidRDefault="008E071F" w:rsidP="008E071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ПК.1.2..</w:t>
            </w:r>
          </w:p>
        </w:tc>
        <w:tc>
          <w:tcPr>
            <w:tcW w:w="2163" w:type="dxa"/>
          </w:tcPr>
          <w:p w:rsidR="008E071F" w:rsidRPr="008E071F" w:rsidRDefault="008E071F" w:rsidP="008E071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проблемного обучения </w:t>
            </w:r>
          </w:p>
          <w:p w:rsidR="008E071F" w:rsidRPr="008E071F" w:rsidRDefault="008E071F" w:rsidP="008E071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Интерактивная лекция</w:t>
            </w:r>
          </w:p>
          <w:p w:rsidR="008E071F" w:rsidRPr="008E071F" w:rsidRDefault="008E071F" w:rsidP="008E07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Игровой метод</w:t>
            </w:r>
          </w:p>
          <w:p w:rsidR="008E071F" w:rsidRPr="008E071F" w:rsidRDefault="008E071F" w:rsidP="008E07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Соревновательный метод</w:t>
            </w:r>
          </w:p>
        </w:tc>
        <w:tc>
          <w:tcPr>
            <w:tcW w:w="2442" w:type="dxa"/>
          </w:tcPr>
          <w:p w:rsidR="008E071F" w:rsidRPr="008E071F" w:rsidRDefault="008E071F" w:rsidP="008E07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  <w:p w:rsidR="008E071F" w:rsidRPr="008E071F" w:rsidRDefault="008E071F" w:rsidP="008E07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</w:p>
          <w:p w:rsidR="008E071F" w:rsidRPr="008E071F" w:rsidRDefault="008E071F" w:rsidP="008E07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0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в ЭИОС</w:t>
            </w:r>
          </w:p>
        </w:tc>
      </w:tr>
    </w:tbl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8E071F" w:rsidRPr="008E071F" w:rsidRDefault="008E071F" w:rsidP="008E071F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/>
          <w:lang w:eastAsia="ru-RU"/>
        </w:rPr>
      </w:pPr>
      <w:r w:rsidRPr="008E071F">
        <w:rPr>
          <w:rFonts w:ascii="Times New Roman" w:eastAsia="Times New Roman" w:hAnsi="Times New Roman"/>
          <w:sz w:val="24"/>
          <w:lang w:eastAsia="ru-RU"/>
        </w:rPr>
        <w:t xml:space="preserve">Руководитель: 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Григорьева Е.Л. старший преподаватель</w:t>
      </w:r>
      <w:r w:rsidRPr="008E071F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</w:t>
      </w:r>
      <w:r w:rsidRPr="008E071F">
        <w:rPr>
          <w:rFonts w:ascii="Times New Roman" w:eastAsia="Times New Roman" w:hAnsi="Times New Roman"/>
          <w:lang w:eastAsia="ru-RU"/>
        </w:rPr>
        <w:t xml:space="preserve">кафедры теоретических основ физической культуры, НГПУ им. </w:t>
      </w:r>
      <w:proofErr w:type="spellStart"/>
      <w:r w:rsidRPr="008E071F">
        <w:rPr>
          <w:rFonts w:ascii="Times New Roman" w:eastAsia="Times New Roman" w:hAnsi="Times New Roman"/>
          <w:lang w:eastAsia="ru-RU"/>
        </w:rPr>
        <w:t>К.Минина</w:t>
      </w:r>
      <w:proofErr w:type="spellEnd"/>
    </w:p>
    <w:p w:rsidR="008E071F" w:rsidRPr="008E071F" w:rsidRDefault="008E071F" w:rsidP="008E071F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lang w:eastAsia="ru-RU"/>
        </w:rPr>
      </w:pPr>
      <w:r w:rsidRPr="008E071F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</w:p>
    <w:p w:rsidR="008E071F" w:rsidRPr="008E071F" w:rsidRDefault="008E071F" w:rsidP="008E071F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8E071F">
        <w:rPr>
          <w:rFonts w:ascii="Times New Roman" w:eastAsia="Times New Roman" w:hAnsi="Times New Roman"/>
          <w:sz w:val="24"/>
          <w:lang w:eastAsia="ru-RU"/>
        </w:rPr>
        <w:t xml:space="preserve">Жемчуг Ю.С. </w:t>
      </w:r>
      <w:proofErr w:type="spellStart"/>
      <w:r w:rsidRPr="008E071F">
        <w:rPr>
          <w:rFonts w:ascii="Times New Roman" w:eastAsia="Times New Roman" w:hAnsi="Times New Roman"/>
          <w:sz w:val="24"/>
          <w:lang w:eastAsia="ru-RU"/>
        </w:rPr>
        <w:t>конд</w:t>
      </w:r>
      <w:proofErr w:type="spellEnd"/>
      <w:r w:rsidRPr="008E071F">
        <w:rPr>
          <w:rFonts w:ascii="Times New Roman" w:eastAsia="Times New Roman" w:hAnsi="Times New Roman"/>
          <w:sz w:val="24"/>
          <w:lang w:eastAsia="ru-RU"/>
        </w:rPr>
        <w:t xml:space="preserve">. </w:t>
      </w:r>
      <w:proofErr w:type="spellStart"/>
      <w:r w:rsidRPr="008E071F">
        <w:rPr>
          <w:rFonts w:ascii="Times New Roman" w:eastAsia="Times New Roman" w:hAnsi="Times New Roman"/>
          <w:sz w:val="24"/>
          <w:lang w:eastAsia="ru-RU"/>
        </w:rPr>
        <w:t>пед.наук</w:t>
      </w:r>
      <w:proofErr w:type="spellEnd"/>
      <w:r w:rsidRPr="008E071F">
        <w:rPr>
          <w:rFonts w:ascii="Times New Roman" w:eastAsia="Times New Roman" w:hAnsi="Times New Roman"/>
          <w:sz w:val="24"/>
          <w:lang w:eastAsia="ru-RU"/>
        </w:rPr>
        <w:t xml:space="preserve">, доцент кафедры </w:t>
      </w:r>
      <w:proofErr w:type="spellStart"/>
      <w:proofErr w:type="gramStart"/>
      <w:r w:rsidRPr="008E071F">
        <w:rPr>
          <w:rFonts w:ascii="Times New Roman" w:eastAsia="Times New Roman" w:hAnsi="Times New Roman"/>
          <w:sz w:val="24"/>
          <w:lang w:eastAsia="ru-RU"/>
        </w:rPr>
        <w:t>кафедры</w:t>
      </w:r>
      <w:proofErr w:type="spellEnd"/>
      <w:proofErr w:type="gramEnd"/>
      <w:r w:rsidRPr="008E071F">
        <w:rPr>
          <w:rFonts w:ascii="Times New Roman" w:eastAsia="Times New Roman" w:hAnsi="Times New Roman"/>
          <w:sz w:val="24"/>
          <w:lang w:eastAsia="ru-RU"/>
        </w:rPr>
        <w:t xml:space="preserve"> теоретических основ физической культуры, НГПУ им. </w:t>
      </w:r>
      <w:proofErr w:type="spellStart"/>
      <w:r w:rsidRPr="008E071F">
        <w:rPr>
          <w:rFonts w:ascii="Times New Roman" w:eastAsia="Times New Roman" w:hAnsi="Times New Roman"/>
          <w:sz w:val="24"/>
          <w:lang w:eastAsia="ru-RU"/>
        </w:rPr>
        <w:t>К.Минина</w:t>
      </w:r>
      <w:proofErr w:type="spellEnd"/>
    </w:p>
    <w:p w:rsidR="008E071F" w:rsidRPr="008E071F" w:rsidRDefault="008E071F" w:rsidP="008E071F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proofErr w:type="spellStart"/>
      <w:r w:rsidRPr="008E071F">
        <w:rPr>
          <w:rFonts w:ascii="Times New Roman" w:eastAsia="Times New Roman" w:hAnsi="Times New Roman"/>
          <w:sz w:val="24"/>
          <w:lang w:eastAsia="ru-RU"/>
        </w:rPr>
        <w:t>Игнатье</w:t>
      </w:r>
      <w:proofErr w:type="spellEnd"/>
      <w:r w:rsidRPr="008E071F">
        <w:rPr>
          <w:rFonts w:ascii="Times New Roman" w:eastAsia="Times New Roman" w:hAnsi="Times New Roman"/>
          <w:sz w:val="24"/>
          <w:lang w:eastAsia="ru-RU"/>
        </w:rPr>
        <w:t xml:space="preserve"> П.В.</w:t>
      </w:r>
      <w:r w:rsidRPr="008E071F">
        <w:t xml:space="preserve"> </w:t>
      </w:r>
      <w:proofErr w:type="spellStart"/>
      <w:r w:rsidRPr="008E071F">
        <w:rPr>
          <w:rFonts w:ascii="Times New Roman" w:eastAsia="Times New Roman" w:hAnsi="Times New Roman"/>
          <w:sz w:val="24"/>
          <w:lang w:eastAsia="ru-RU"/>
        </w:rPr>
        <w:t>конд</w:t>
      </w:r>
      <w:proofErr w:type="spellEnd"/>
      <w:r w:rsidRPr="008E071F">
        <w:rPr>
          <w:rFonts w:ascii="Times New Roman" w:eastAsia="Times New Roman" w:hAnsi="Times New Roman"/>
          <w:sz w:val="24"/>
          <w:lang w:eastAsia="ru-RU"/>
        </w:rPr>
        <w:t xml:space="preserve">. </w:t>
      </w:r>
      <w:proofErr w:type="spellStart"/>
      <w:r w:rsidRPr="008E071F">
        <w:rPr>
          <w:rFonts w:ascii="Times New Roman" w:eastAsia="Times New Roman" w:hAnsi="Times New Roman"/>
          <w:sz w:val="24"/>
          <w:lang w:eastAsia="ru-RU"/>
        </w:rPr>
        <w:t>пед.наук</w:t>
      </w:r>
      <w:proofErr w:type="spellEnd"/>
      <w:r w:rsidRPr="008E071F">
        <w:rPr>
          <w:rFonts w:ascii="Times New Roman" w:eastAsia="Times New Roman" w:hAnsi="Times New Roman"/>
          <w:sz w:val="24"/>
          <w:lang w:eastAsia="ru-RU"/>
        </w:rPr>
        <w:t xml:space="preserve">, доцент кафедры </w:t>
      </w:r>
      <w:proofErr w:type="spellStart"/>
      <w:proofErr w:type="gramStart"/>
      <w:r w:rsidRPr="008E071F">
        <w:rPr>
          <w:rFonts w:ascii="Times New Roman" w:eastAsia="Times New Roman" w:hAnsi="Times New Roman"/>
          <w:sz w:val="24"/>
          <w:lang w:eastAsia="ru-RU"/>
        </w:rPr>
        <w:t>кафедры</w:t>
      </w:r>
      <w:proofErr w:type="spellEnd"/>
      <w:proofErr w:type="gramEnd"/>
      <w:r w:rsidRPr="008E071F">
        <w:rPr>
          <w:rFonts w:ascii="Times New Roman" w:eastAsia="Times New Roman" w:hAnsi="Times New Roman"/>
          <w:sz w:val="24"/>
          <w:lang w:eastAsia="ru-RU"/>
        </w:rPr>
        <w:t xml:space="preserve"> теоретических основ физической культуры</w:t>
      </w:r>
    </w:p>
    <w:p w:rsidR="008E071F" w:rsidRPr="008E071F" w:rsidRDefault="008E071F" w:rsidP="008E071F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8E071F">
        <w:rPr>
          <w:rFonts w:ascii="Times New Roman" w:eastAsia="Times New Roman" w:hAnsi="Times New Roman"/>
          <w:sz w:val="24"/>
          <w:lang w:eastAsia="ru-RU"/>
        </w:rPr>
        <w:t>Соколов В.В.</w:t>
      </w:r>
      <w:r w:rsidRPr="008E071F">
        <w:t xml:space="preserve"> </w:t>
      </w:r>
      <w:r w:rsidRPr="008E071F">
        <w:rPr>
          <w:rFonts w:ascii="Times New Roman" w:eastAsia="Times New Roman" w:hAnsi="Times New Roman"/>
          <w:sz w:val="24"/>
          <w:lang w:eastAsia="ru-RU"/>
        </w:rPr>
        <w:t xml:space="preserve">старший преподаватель кафедры </w:t>
      </w:r>
      <w:proofErr w:type="spellStart"/>
      <w:proofErr w:type="gramStart"/>
      <w:r w:rsidRPr="008E071F">
        <w:rPr>
          <w:rFonts w:ascii="Times New Roman" w:eastAsia="Times New Roman" w:hAnsi="Times New Roman"/>
          <w:sz w:val="24"/>
          <w:lang w:eastAsia="ru-RU"/>
        </w:rPr>
        <w:t>кафедры</w:t>
      </w:r>
      <w:proofErr w:type="spellEnd"/>
      <w:proofErr w:type="gramEnd"/>
      <w:r w:rsidRPr="008E071F">
        <w:rPr>
          <w:rFonts w:ascii="Times New Roman" w:eastAsia="Times New Roman" w:hAnsi="Times New Roman"/>
          <w:sz w:val="24"/>
          <w:lang w:eastAsia="ru-RU"/>
        </w:rPr>
        <w:t xml:space="preserve"> теоретических основ физической культуры</w:t>
      </w:r>
    </w:p>
    <w:p w:rsidR="008E071F" w:rsidRPr="008E071F" w:rsidRDefault="008E071F" w:rsidP="008E071F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8E071F">
        <w:rPr>
          <w:rFonts w:ascii="Times New Roman" w:eastAsia="Times New Roman" w:hAnsi="Times New Roman"/>
          <w:sz w:val="24"/>
          <w:lang w:eastAsia="ru-RU"/>
        </w:rPr>
        <w:t>Грязнов И.Ю.</w:t>
      </w:r>
      <w:r w:rsidRPr="008E071F">
        <w:t xml:space="preserve"> </w:t>
      </w:r>
      <w:r w:rsidRPr="008E071F">
        <w:rPr>
          <w:rFonts w:ascii="Times New Roman" w:eastAsia="Times New Roman" w:hAnsi="Times New Roman"/>
          <w:sz w:val="24"/>
          <w:lang w:eastAsia="ru-RU"/>
        </w:rPr>
        <w:t xml:space="preserve">старший преподаватель кафедры </w:t>
      </w:r>
      <w:proofErr w:type="spellStart"/>
      <w:proofErr w:type="gramStart"/>
      <w:r w:rsidRPr="008E071F">
        <w:rPr>
          <w:rFonts w:ascii="Times New Roman" w:eastAsia="Times New Roman" w:hAnsi="Times New Roman"/>
          <w:sz w:val="24"/>
          <w:lang w:eastAsia="ru-RU"/>
        </w:rPr>
        <w:t>кафедры</w:t>
      </w:r>
      <w:proofErr w:type="spellEnd"/>
      <w:proofErr w:type="gramEnd"/>
      <w:r w:rsidRPr="008E071F">
        <w:rPr>
          <w:rFonts w:ascii="Times New Roman" w:eastAsia="Times New Roman" w:hAnsi="Times New Roman"/>
          <w:sz w:val="24"/>
          <w:lang w:eastAsia="ru-RU"/>
        </w:rPr>
        <w:t xml:space="preserve"> теоретических основ физической культуры</w:t>
      </w:r>
    </w:p>
    <w:p w:rsidR="008E071F" w:rsidRPr="008E071F" w:rsidRDefault="008E071F" w:rsidP="008E07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Лебедкина</w:t>
      </w:r>
      <w:proofErr w:type="spellEnd"/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 xml:space="preserve"> М.В. ст. преподаватель </w:t>
      </w:r>
      <w:r w:rsidRPr="008E071F">
        <w:rPr>
          <w:rFonts w:ascii="Times New Roman" w:eastAsia="Times New Roman" w:hAnsi="Times New Roman"/>
          <w:lang w:eastAsia="ru-RU"/>
        </w:rPr>
        <w:t>кафедры ТОФК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Модуль «Теория и методика базовых видов спорта» изучается на 3, 4, 5 курах бакалавриата. и базируется на знаниях, полученных в ходе изучения дисциплин следующих модулей: «Теоретические и практические основы физической культуры и спорта», «Анатомо-физиологический».</w:t>
      </w:r>
    </w:p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следующих модулей: «Психолого-педагогические аспекты физкультурно-педагогической и спортивной деятельности».</w:t>
      </w:r>
    </w:p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2160 часов/60 </w:t>
      </w:r>
      <w:proofErr w:type="spellStart"/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>з.е</w:t>
      </w:r>
      <w:proofErr w:type="spellEnd"/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E071F" w:rsidRPr="008E071F" w:rsidRDefault="008E071F" w:rsidP="008E07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1. ДИСЦИПЛИНЫ, ОБЯЗАТЕЛЬНЫЕ ДЛЯ ИЗУЧЕНИ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К.М.09.01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ab/>
        <w:t>Гандбол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К.М.09.02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ab/>
        <w:t>Флорбол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К.М.09.03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ab/>
        <w:t>Баскетбол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К.М.09.04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ab/>
        <w:t>Волейбол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К.М.09.05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ab/>
        <w:t>Футбол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К.М.09.06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ab/>
        <w:t>Теоретические основы хоккея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К.М.09.09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ab/>
        <w:t>Теория и методика избранного вида спорта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К.М.09.10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ab/>
        <w:t>Теоретические основы плавания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К.М.09.11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ab/>
        <w:t>Теоретические основы конькобежного спорта и шорт-трека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К.М.09.12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Легкая атлетика и методика </w:t>
      </w:r>
      <w:proofErr w:type="spellStart"/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переподавания</w:t>
      </w:r>
      <w:proofErr w:type="spellEnd"/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К.М.09.13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ab/>
        <w:t>Гимнастика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К.М.09.16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ab/>
        <w:t>Аэробика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2. ДИСЦИПЛИНЫ ПО ВЫБОРУ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К.М.09.ДВ.01.01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ab/>
        <w:t>Скандинавская ходьба и методика обучения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К.М.09.ДВ.01.02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ab/>
        <w:t>Оздоровительная ходьба и бег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К.М.09.ДВ.02.01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ab/>
        <w:t>Методическое обеспечение работы тренажерного зала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К.М.09.ДВ.02.02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ab/>
        <w:t>Фитнес системы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3. ПРАКТИКИ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К.М.09.08(П)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ab/>
        <w:t>Производственная практика  (педагогическая)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К.М.09.14(П)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ab/>
        <w:t>Производственная практика  (педагогическая)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К.М.09.15(П)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ab/>
        <w:t>Производственная практика  (педагогическая)</w:t>
      </w:r>
    </w:p>
    <w:p w:rsidR="008E071F" w:rsidRPr="008E071F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4. АТТЕСТАЦИЯ</w:t>
      </w:r>
    </w:p>
    <w:p w:rsidR="00413D2E" w:rsidRDefault="008E071F" w:rsidP="008E071F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>К.М.09.07(К)</w:t>
      </w:r>
      <w:r w:rsidRPr="008E071F">
        <w:rPr>
          <w:rFonts w:ascii="Times New Roman" w:eastAsia="Times New Roman" w:hAnsi="Times New Roman"/>
          <w:sz w:val="24"/>
          <w:szCs w:val="24"/>
          <w:lang w:eastAsia="ru-RU"/>
        </w:rPr>
        <w:tab/>
        <w:t>Экзамены по модулю "Методика преподавания спортивных игр "</w:t>
      </w:r>
    </w:p>
    <w:p w:rsidR="00413D2E" w:rsidRDefault="00413D2E">
      <w:pPr>
        <w:spacing w:after="160" w:line="259" w:lineRule="auto"/>
      </w:pPr>
      <w:r>
        <w:br w:type="page"/>
      </w:r>
    </w:p>
    <w:p w:rsidR="00413D2E" w:rsidRP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413D2E" w:rsidRP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413D2E" w:rsidRP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caps/>
          <w:sz w:val="24"/>
          <w:szCs w:val="24"/>
          <w:lang w:eastAsia="ru-RU"/>
        </w:rPr>
        <w:t>Медико-биологические аспекты деятельности учителя ФК</w:t>
      </w:r>
    </w:p>
    <w:p w:rsidR="00413D2E" w:rsidRP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413D2E" w:rsidRP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3D2E">
        <w:rPr>
          <w:rFonts w:ascii="Times New Roman" w:hAnsi="Times New Roman"/>
          <w:sz w:val="24"/>
          <w:szCs w:val="24"/>
        </w:rPr>
        <w:t>49.03.01 «ФИЗИЧЕСКАЯ КУЛЬТУРА»</w:t>
      </w:r>
    </w:p>
    <w:p w:rsidR="00413D2E" w:rsidRP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413D2E" w:rsidRP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13D2E">
        <w:rPr>
          <w:rFonts w:ascii="Times New Roman" w:hAnsi="Times New Roman"/>
          <w:sz w:val="24"/>
          <w:szCs w:val="24"/>
        </w:rPr>
        <w:t>«СПОРТИВНАЯ ПОДГОТОВКА»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13D2E" w:rsidRP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13D2E" w:rsidRP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413D2E" w:rsidRP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13D2E" w:rsidRPr="00413D2E" w:rsidRDefault="00413D2E" w:rsidP="00413D2E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413D2E" w:rsidRPr="00413D2E" w:rsidRDefault="00413D2E" w:rsidP="00413D2E">
      <w:pPr>
        <w:widowControl w:val="0"/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13D2E" w:rsidRPr="00413D2E" w:rsidRDefault="00413D2E" w:rsidP="00413D2E">
      <w:pPr>
        <w:widowControl w:val="0"/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413D2E" w:rsidRPr="00413D2E" w:rsidRDefault="00413D2E" w:rsidP="00413D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13D2E">
        <w:rPr>
          <w:rFonts w:ascii="Times New Roman" w:hAnsi="Times New Roman"/>
          <w:sz w:val="24"/>
          <w:szCs w:val="24"/>
        </w:rPr>
        <w:t xml:space="preserve">Программа модуля – является комплексным модулем основной профессиональной образовательной программы в соответствии с ФГОС 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направлению подготовки </w:t>
      </w:r>
      <w:r w:rsidRPr="00413D2E">
        <w:rPr>
          <w:rFonts w:ascii="Times New Roman" w:hAnsi="Times New Roman"/>
          <w:sz w:val="24"/>
          <w:szCs w:val="24"/>
        </w:rPr>
        <w:t xml:space="preserve">49.03.01 «Физическая культура» профилю подготовки «Спортивная подготовка» 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на  4 курсе. </w:t>
      </w:r>
      <w:r w:rsidRPr="00413D2E">
        <w:rPr>
          <w:rFonts w:ascii="Times New Roman" w:hAnsi="Times New Roman"/>
          <w:sz w:val="24"/>
          <w:szCs w:val="24"/>
        </w:rPr>
        <w:t>Данный модуль так же может использоваться в дополнительном профессиональном образовании и профессиональной подготовке работников в области физической культуры и спорта.</w:t>
      </w:r>
    </w:p>
    <w:p w:rsidR="00413D2E" w:rsidRPr="00413D2E" w:rsidRDefault="00413D2E" w:rsidP="00413D2E">
      <w:pPr>
        <w:widowControl w:val="0"/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13D2E" w:rsidRPr="00413D2E" w:rsidRDefault="00413D2E" w:rsidP="00413D2E">
      <w:pPr>
        <w:widowControl w:val="0"/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13D2E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413D2E">
        <w:rPr>
          <w:rFonts w:ascii="Times New Roman" w:hAnsi="Times New Roman"/>
          <w:i/>
          <w:sz w:val="24"/>
          <w:szCs w:val="24"/>
        </w:rPr>
        <w:t xml:space="preserve"> </w:t>
      </w:r>
    </w:p>
    <w:p w:rsidR="00413D2E" w:rsidRPr="00413D2E" w:rsidRDefault="00413D2E" w:rsidP="00413D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Calibri"/>
          <w:sz w:val="24"/>
          <w:szCs w:val="24"/>
        </w:rPr>
      </w:pPr>
      <w:r w:rsidRPr="00413D2E">
        <w:rPr>
          <w:rFonts w:ascii="Times New Roman" w:hAnsi="Times New Roman" w:cs="Calibri"/>
          <w:sz w:val="24"/>
          <w:szCs w:val="24"/>
        </w:rPr>
        <w:t xml:space="preserve">Модуль ставит своей </w:t>
      </w:r>
      <w:r w:rsidRPr="00413D2E">
        <w:rPr>
          <w:rFonts w:ascii="Times New Roman" w:hAnsi="Times New Roman" w:cs="Calibri"/>
          <w:b/>
          <w:sz w:val="24"/>
          <w:szCs w:val="24"/>
        </w:rPr>
        <w:t>целью</w:t>
      </w:r>
      <w:r w:rsidRPr="00413D2E">
        <w:rPr>
          <w:rFonts w:ascii="Times New Roman" w:hAnsi="Times New Roman" w:cs="Calibri"/>
          <w:sz w:val="24"/>
          <w:szCs w:val="24"/>
        </w:rPr>
        <w:t xml:space="preserve">: </w:t>
      </w:r>
    </w:p>
    <w:p w:rsidR="00413D2E" w:rsidRPr="00413D2E" w:rsidRDefault="00413D2E" w:rsidP="00413D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 w:cs="Calibri"/>
          <w:sz w:val="24"/>
          <w:szCs w:val="24"/>
        </w:rPr>
        <w:t xml:space="preserve">1. </w:t>
      </w:r>
      <w:r w:rsidRPr="00413D2E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создать условия для </w:t>
      </w:r>
      <w:r w:rsidRPr="00413D2E">
        <w:rPr>
          <w:rFonts w:ascii="Times New Roman" w:hAnsi="Times New Roman"/>
          <w:sz w:val="24"/>
          <w:szCs w:val="24"/>
        </w:rPr>
        <w:t xml:space="preserve">студентов-бакалавров, способствующие: </w:t>
      </w:r>
    </w:p>
    <w:p w:rsidR="00413D2E" w:rsidRPr="00413D2E" w:rsidRDefault="00413D2E" w:rsidP="00413D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sz w:val="24"/>
          <w:szCs w:val="24"/>
        </w:rPr>
        <w:t xml:space="preserve">- формированию не только профессионально-педагогической культуры, но и  социальной, диалоговой,  нравственной и других культур педагога по ФК; </w:t>
      </w:r>
    </w:p>
    <w:p w:rsidR="00413D2E" w:rsidRPr="00413D2E" w:rsidRDefault="00413D2E" w:rsidP="00413D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sz w:val="24"/>
          <w:szCs w:val="24"/>
        </w:rPr>
        <w:t xml:space="preserve">- развитию способностей к обучению, воспитанию, индивидуально-личностному развитию обучающихся; </w:t>
      </w:r>
    </w:p>
    <w:p w:rsidR="00413D2E" w:rsidRPr="00413D2E" w:rsidRDefault="00413D2E" w:rsidP="00413D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sz w:val="24"/>
          <w:szCs w:val="24"/>
        </w:rPr>
        <w:t>- формированию готовности будущих выпускников к медико-биологическому сопровождению обучающихся, и к проектированию траектории их физкультурного совершенствования с учетом индивидуальных морфофункциональных, нозологических, личностных особенностей и образовательных потребностей.</w:t>
      </w:r>
    </w:p>
    <w:p w:rsidR="00413D2E" w:rsidRPr="00413D2E" w:rsidRDefault="00413D2E" w:rsidP="00413D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sz w:val="24"/>
          <w:szCs w:val="24"/>
        </w:rPr>
        <w:t xml:space="preserve">2. обеспечить выработку готовности </w:t>
      </w:r>
      <w:proofErr w:type="gramStart"/>
      <w:r w:rsidRPr="00413D2E">
        <w:rPr>
          <w:rFonts w:ascii="Times New Roman" w:hAnsi="Times New Roman"/>
          <w:sz w:val="24"/>
          <w:szCs w:val="24"/>
        </w:rPr>
        <w:t>к</w:t>
      </w:r>
      <w:proofErr w:type="gramEnd"/>
      <w:r w:rsidRPr="00413D2E">
        <w:rPr>
          <w:rFonts w:ascii="Times New Roman" w:hAnsi="Times New Roman"/>
          <w:sz w:val="24"/>
          <w:szCs w:val="24"/>
        </w:rPr>
        <w:t xml:space="preserve">: </w:t>
      </w:r>
    </w:p>
    <w:p w:rsidR="00413D2E" w:rsidRPr="00413D2E" w:rsidRDefault="00413D2E" w:rsidP="00413D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sz w:val="24"/>
          <w:szCs w:val="24"/>
        </w:rPr>
        <w:t xml:space="preserve">- созданию условий для полноценного использования всех средств медико-биологического сопровождения обучающихся в образовательном пространстве для сохранения и укрепления из здоровья и формирования здорового образа жизни; </w:t>
      </w:r>
    </w:p>
    <w:p w:rsidR="00413D2E" w:rsidRPr="00413D2E" w:rsidRDefault="00413D2E" w:rsidP="00413D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sz w:val="24"/>
          <w:szCs w:val="24"/>
        </w:rPr>
        <w:t xml:space="preserve">- участию в создании комфортной и безопасной образовательной среды. </w:t>
      </w:r>
    </w:p>
    <w:p w:rsidR="00413D2E" w:rsidRPr="00413D2E" w:rsidRDefault="00413D2E" w:rsidP="00413D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13D2E">
        <w:rPr>
          <w:rFonts w:ascii="Times New Roman" w:hAnsi="Times New Roman"/>
          <w:b/>
          <w:sz w:val="24"/>
          <w:szCs w:val="24"/>
        </w:rPr>
        <w:t>задачи:</w:t>
      </w:r>
    </w:p>
    <w:p w:rsidR="00413D2E" w:rsidRPr="00413D2E" w:rsidRDefault="00413D2E" w:rsidP="00413D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sz w:val="24"/>
          <w:szCs w:val="24"/>
        </w:rPr>
        <w:t>1) содействовать изучению технологических подходов к формированию здоровья, здорового образа жизни и возможностей их формирования в образовательном процессе;</w:t>
      </w:r>
    </w:p>
    <w:p w:rsidR="00413D2E" w:rsidRPr="00413D2E" w:rsidRDefault="00413D2E" w:rsidP="00413D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sz w:val="24"/>
          <w:szCs w:val="24"/>
        </w:rPr>
        <w:lastRenderedPageBreak/>
        <w:t>2) расширять педагогический кругозор будущих работников физической культуры и спорта, формировать у них уверенность необходимости медико-биологического обеспечения образовательного процесса;</w:t>
      </w:r>
    </w:p>
    <w:p w:rsidR="00413D2E" w:rsidRPr="00413D2E" w:rsidRDefault="00413D2E" w:rsidP="00413D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sz w:val="24"/>
          <w:szCs w:val="24"/>
        </w:rPr>
        <w:t xml:space="preserve">3) дать представление о ценностях здоровья, здорового образа жизни, физической культуры и спортивной деятельности; </w:t>
      </w:r>
    </w:p>
    <w:p w:rsidR="00413D2E" w:rsidRPr="00413D2E" w:rsidRDefault="00413D2E" w:rsidP="00413D2E">
      <w:pPr>
        <w:autoSpaceDE w:val="0"/>
        <w:autoSpaceDN w:val="0"/>
        <w:adjustRightInd w:val="0"/>
        <w:spacing w:after="27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sz w:val="24"/>
          <w:szCs w:val="24"/>
        </w:rPr>
        <w:t>4) способствовать формированию умений самоорганизации, самообразования, а  так же проектирования траектории формирования здорового образа жизни для себя и обучающихся.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413D2E" w:rsidRPr="00413D2E" w:rsidRDefault="00413D2E" w:rsidP="00413D2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УК-3. </w:t>
      </w:r>
      <w:proofErr w:type="gramStart"/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осуществлять социальное взаимодействие и реализовывать свою роль в команде 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hAnsi="Times New Roman"/>
          <w:sz w:val="24"/>
          <w:szCs w:val="24"/>
        </w:rPr>
        <w:t>УК.3.2</w:t>
      </w:r>
      <w:r w:rsidRPr="00413D2E">
        <w:rPr>
          <w:rFonts w:ascii="Times New Roman" w:hAnsi="Times New Roman"/>
          <w:kern w:val="24"/>
          <w:sz w:val="24"/>
          <w:szCs w:val="24"/>
        </w:rPr>
        <w:t>. Планирует последовательность шагов для достижения заданного результата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УК-6  </w:t>
      </w:r>
      <w:proofErr w:type="gramStart"/>
      <w:r w:rsidRPr="00413D2E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413D2E">
        <w:rPr>
          <w:rFonts w:ascii="Times New Roman" w:hAnsi="Times New Roman"/>
          <w:b/>
          <w:sz w:val="24"/>
          <w:szCs w:val="24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УК.6.1. Определяет свои личные ресурсы, возможности и ограничения для достижения поставленной цели</w:t>
      </w:r>
    </w:p>
    <w:p w:rsidR="00413D2E" w:rsidRPr="00413D2E" w:rsidRDefault="00413D2E" w:rsidP="00413D2E">
      <w:pPr>
        <w:spacing w:after="0"/>
        <w:ind w:firstLine="709"/>
        <w:rPr>
          <w:rFonts w:eastAsia="Times New Roman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УК.6.2. Создает и достраивает индивидуальную траекторию саморазвития при получении основного и дополнительного образования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УК.6.3. Владеет умением рационального распределения временных и информационных ресурсов</w:t>
      </w:r>
    </w:p>
    <w:p w:rsidR="00413D2E" w:rsidRPr="00413D2E" w:rsidRDefault="00413D2E" w:rsidP="00413D2E">
      <w:pPr>
        <w:spacing w:after="0"/>
        <w:ind w:firstLine="709"/>
        <w:rPr>
          <w:rFonts w:eastAsia="Times New Roman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УК.6.4. Умеет обобщать и транслировать свои индивидуальные достижения на пути реализации задач саморазвития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ОПК-1</w:t>
      </w:r>
      <w:r w:rsidRPr="00413D2E">
        <w:t xml:space="preserve"> </w:t>
      </w:r>
      <w:proofErr w:type="gramStart"/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планировать содержание занятий с учетом положений теории физической культуры, физиологической характеристики нагрузки, анатомо-морфологических и психологических особенностей занимающихся различного пола и возраста</w:t>
      </w:r>
    </w:p>
    <w:p w:rsidR="00413D2E" w:rsidRPr="00413D2E" w:rsidRDefault="00413D2E" w:rsidP="00413D2E">
      <w:pPr>
        <w:spacing w:after="0" w:line="240" w:lineRule="auto"/>
        <w:ind w:firstLine="709"/>
        <w:rPr>
          <w:rFonts w:eastAsia="Times New Roman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ОПК. 1.1. Демонстрирует знания основных компонентов занятий по физической культуре </w:t>
      </w:r>
    </w:p>
    <w:p w:rsidR="00413D2E" w:rsidRPr="00413D2E" w:rsidRDefault="00413D2E" w:rsidP="00413D2E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 w:bidi="ru-RU"/>
        </w:rPr>
        <w:t>ОПК.1.2. Демонстрирует знания анатомо-морфологических и психологических особенностей занимающихся различного пола и возраста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hAnsi="Times New Roman"/>
          <w:color w:val="000000"/>
          <w:sz w:val="24"/>
          <w:szCs w:val="24"/>
          <w:lang w:bidi="ru-RU"/>
        </w:rPr>
        <w:t xml:space="preserve">ОПК.1.4. Демонстрирует необходимый уровень знаний </w:t>
      </w:r>
      <w:proofErr w:type="spellStart"/>
      <w:proofErr w:type="gramStart"/>
      <w:r w:rsidRPr="00413D2E">
        <w:rPr>
          <w:rFonts w:ascii="Times New Roman" w:hAnsi="Times New Roman"/>
          <w:color w:val="000000"/>
          <w:sz w:val="24"/>
          <w:szCs w:val="24"/>
          <w:lang w:bidi="ru-RU"/>
        </w:rPr>
        <w:t>психо</w:t>
      </w:r>
      <w:proofErr w:type="spellEnd"/>
      <w:r w:rsidRPr="00413D2E">
        <w:rPr>
          <w:rFonts w:ascii="Times New Roman" w:hAnsi="Times New Roman"/>
          <w:color w:val="000000"/>
          <w:sz w:val="24"/>
          <w:szCs w:val="24"/>
          <w:lang w:bidi="ru-RU"/>
        </w:rPr>
        <w:t>-физиологических</w:t>
      </w:r>
      <w:proofErr w:type="gramEnd"/>
      <w:r w:rsidRPr="00413D2E">
        <w:rPr>
          <w:rFonts w:ascii="Times New Roman" w:hAnsi="Times New Roman"/>
          <w:color w:val="000000"/>
          <w:sz w:val="24"/>
          <w:szCs w:val="24"/>
          <w:lang w:bidi="ru-RU"/>
        </w:rPr>
        <w:t xml:space="preserve"> характеристик нагрузки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ОПК-2</w:t>
      </w:r>
      <w:r w:rsidRPr="00413D2E">
        <w:t xml:space="preserve"> </w:t>
      </w: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 осуществлять спортивный отбор и спортивную ориентацию в процессе занятий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hAnsi="Times New Roman"/>
          <w:sz w:val="24"/>
          <w:szCs w:val="24"/>
          <w:lang w:bidi="ru-RU"/>
        </w:rPr>
        <w:t>ОПК 2.2. Оценивает спортивный потенциал обучающихся в процессе занятий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ОПК-8 </w:t>
      </w:r>
      <w:proofErr w:type="gramStart"/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проводить работу по предотвращению применения допинга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413D2E">
        <w:rPr>
          <w:rFonts w:ascii="Times New Roman" w:hAnsi="Times New Roman"/>
          <w:sz w:val="24"/>
          <w:szCs w:val="24"/>
          <w:lang w:bidi="ru-RU"/>
        </w:rPr>
        <w:t>ОПК.8.2. Организует деятельность в соответствии с правилами антидопинговой политики.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413D2E">
        <w:rPr>
          <w:rFonts w:ascii="Times New Roman" w:hAnsi="Times New Roman"/>
          <w:b/>
          <w:sz w:val="24"/>
          <w:szCs w:val="24"/>
          <w:lang w:bidi="ru-RU"/>
        </w:rPr>
        <w:t>ОПК-9. Способен осуществлять контроль с использованием методов измерения и оценки физического развития, технической и физической подготовленности, психического состояния занимающихся</w:t>
      </w:r>
    </w:p>
    <w:p w:rsidR="00413D2E" w:rsidRPr="00413D2E" w:rsidRDefault="00413D2E" w:rsidP="00413D2E">
      <w:pPr>
        <w:spacing w:after="0" w:line="240" w:lineRule="auto"/>
        <w:ind w:firstLine="709"/>
        <w:rPr>
          <w:rFonts w:eastAsia="Times New Roman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 w:bidi="ru-RU"/>
        </w:rPr>
        <w:t>ОПК.9.1.Демонстрирует знания методов измерения и оценки</w:t>
      </w:r>
      <w:r w:rsidRPr="00413D2E">
        <w:rPr>
          <w:rFonts w:eastAsia="Times New Roman"/>
          <w:lang w:eastAsia="ru-RU"/>
        </w:rPr>
        <w:t xml:space="preserve"> </w:t>
      </w:r>
      <w:r w:rsidRPr="00413D2E">
        <w:rPr>
          <w:rFonts w:ascii="Times New Roman" w:eastAsia="Times New Roman" w:hAnsi="Times New Roman"/>
          <w:sz w:val="24"/>
          <w:szCs w:val="24"/>
          <w:lang w:eastAsia="ru-RU" w:bidi="ru-RU"/>
        </w:rPr>
        <w:t>физического развития, технической и физической подготовленности, психического состояния занимающихся</w:t>
      </w:r>
    </w:p>
    <w:p w:rsidR="00413D2E" w:rsidRPr="00413D2E" w:rsidRDefault="00413D2E" w:rsidP="00413D2E">
      <w:pPr>
        <w:spacing w:after="0" w:line="240" w:lineRule="auto"/>
        <w:ind w:firstLine="709"/>
        <w:rPr>
          <w:rFonts w:eastAsia="Times New Roman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ОПК.9.2. </w:t>
      </w:r>
      <w:proofErr w:type="gramStart"/>
      <w:r w:rsidRPr="00413D2E">
        <w:rPr>
          <w:rFonts w:ascii="Times New Roman" w:eastAsia="Times New Roman" w:hAnsi="Times New Roman"/>
          <w:sz w:val="24"/>
          <w:szCs w:val="24"/>
          <w:lang w:eastAsia="ru-RU" w:bidi="ru-RU"/>
        </w:rPr>
        <w:t>Способен</w:t>
      </w:r>
      <w:proofErr w:type="gramEnd"/>
      <w:r w:rsidRPr="00413D2E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реализовывать методы контроля и оценки физического развития, технической и физической подготовленности, психического состояния занимающихся в ходе проведения занятий и физкультурно-спортивных мероприятий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413D2E">
        <w:rPr>
          <w:rFonts w:ascii="Times New Roman" w:hAnsi="Times New Roman"/>
          <w:sz w:val="24"/>
          <w:szCs w:val="24"/>
          <w:lang w:bidi="ru-RU"/>
        </w:rPr>
        <w:t xml:space="preserve">ОПК.9.3. </w:t>
      </w:r>
      <w:proofErr w:type="gramStart"/>
      <w:r w:rsidRPr="00413D2E">
        <w:rPr>
          <w:rFonts w:ascii="Times New Roman" w:hAnsi="Times New Roman"/>
          <w:sz w:val="24"/>
          <w:szCs w:val="24"/>
          <w:lang w:bidi="ru-RU"/>
        </w:rPr>
        <w:t>Способен</w:t>
      </w:r>
      <w:proofErr w:type="gramEnd"/>
      <w:r w:rsidRPr="00413D2E">
        <w:rPr>
          <w:rFonts w:ascii="Times New Roman" w:hAnsi="Times New Roman"/>
          <w:sz w:val="24"/>
          <w:szCs w:val="24"/>
          <w:lang w:bidi="ru-RU"/>
        </w:rPr>
        <w:t xml:space="preserve"> анализировать результаты контроля и оценки физического развития, технической и физической подготовленности, психического состояния занимающихся для решения профессиональных задач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ОПК-10</w:t>
      </w:r>
      <w:r w:rsidRPr="00413D2E">
        <w:t xml:space="preserve"> </w:t>
      </w:r>
      <w:proofErr w:type="gramStart"/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организовать совместную деятельность и взаимодействие участников деятельности в области физической культуры и спорта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sz w:val="24"/>
          <w:szCs w:val="24"/>
        </w:rPr>
        <w:t>ОПК.10.2. Проводит отбор и применение форм, методов и технологий взаимодействия и сотрудничества участников деятельности в области физической культуры и спорта</w:t>
      </w:r>
    </w:p>
    <w:p w:rsidR="00413D2E" w:rsidRPr="00413D2E" w:rsidRDefault="00413D2E" w:rsidP="00413D2E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ОПК-14. Способен осуществлять методическое обеспечение и контроль тренировочного и образовательного процесса.</w:t>
      </w:r>
    </w:p>
    <w:p w:rsidR="00413D2E" w:rsidRPr="00413D2E" w:rsidRDefault="00413D2E" w:rsidP="00413D2E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ОПК.14.3. Умеет осуществлять контроль и оценку эффективности тренировочного и образовательного процесса по избранному виду спорта</w:t>
      </w:r>
    </w:p>
    <w:p w:rsidR="00413D2E" w:rsidRPr="00413D2E" w:rsidRDefault="00413D2E" w:rsidP="00413D2E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ПК-1 Способен осуществлять учебно-тренировочный процесс на различных этапах подготовки в избранном виде спорта</w:t>
      </w:r>
    </w:p>
    <w:p w:rsidR="00413D2E" w:rsidRPr="00413D2E" w:rsidRDefault="00413D2E" w:rsidP="00413D2E">
      <w:pPr>
        <w:spacing w:after="0" w:line="240" w:lineRule="auto"/>
        <w:ind w:firstLine="709"/>
        <w:rPr>
          <w:rFonts w:ascii="Times New Roman" w:eastAsia="Times New Roman" w:hAnsi="Times New Roman"/>
          <w:b/>
          <w:lang w:eastAsia="ru-RU"/>
        </w:rPr>
      </w:pPr>
      <w:r w:rsidRPr="00413D2E">
        <w:rPr>
          <w:rFonts w:ascii="Times New Roman" w:hAnsi="Times New Roman"/>
          <w:sz w:val="24"/>
          <w:szCs w:val="24"/>
        </w:rPr>
        <w:t>ПК-1.1</w:t>
      </w:r>
      <w:proofErr w:type="gramStart"/>
      <w:r w:rsidRPr="00413D2E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Pr="00413D2E">
        <w:rPr>
          <w:rFonts w:ascii="Times New Roman" w:hAnsi="Times New Roman"/>
          <w:sz w:val="24"/>
          <w:szCs w:val="24"/>
        </w:rPr>
        <w:t>емонстрирует умения методического сопровождения учебно-тренировочного процесса в избранном виде спорта</w:t>
      </w:r>
    </w:p>
    <w:p w:rsidR="00413D2E" w:rsidRPr="00413D2E" w:rsidRDefault="00413D2E" w:rsidP="00413D2E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2295"/>
        <w:gridCol w:w="2370"/>
        <w:gridCol w:w="2156"/>
        <w:gridCol w:w="2225"/>
      </w:tblGrid>
      <w:tr w:rsidR="00413D2E" w:rsidRPr="00413D2E" w:rsidTr="00372F2D">
        <w:tc>
          <w:tcPr>
            <w:tcW w:w="834" w:type="dxa"/>
            <w:shd w:val="clear" w:color="auto" w:fill="auto"/>
          </w:tcPr>
          <w:p w:rsidR="00413D2E" w:rsidRPr="00413D2E" w:rsidRDefault="00413D2E" w:rsidP="00413D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95" w:type="dxa"/>
            <w:shd w:val="clear" w:color="auto" w:fill="auto"/>
          </w:tcPr>
          <w:p w:rsidR="00413D2E" w:rsidRPr="00413D2E" w:rsidRDefault="00413D2E" w:rsidP="00413D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413D2E" w:rsidRPr="00413D2E" w:rsidRDefault="00413D2E" w:rsidP="00413D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370" w:type="dxa"/>
            <w:shd w:val="clear" w:color="auto" w:fill="auto"/>
          </w:tcPr>
          <w:p w:rsidR="00413D2E" w:rsidRPr="00413D2E" w:rsidRDefault="00413D2E" w:rsidP="00413D2E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413D2E" w:rsidRPr="00413D2E" w:rsidRDefault="00413D2E" w:rsidP="00413D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6" w:type="dxa"/>
          </w:tcPr>
          <w:p w:rsidR="00413D2E" w:rsidRPr="00413D2E" w:rsidRDefault="00413D2E" w:rsidP="00413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25" w:type="dxa"/>
          </w:tcPr>
          <w:p w:rsidR="00413D2E" w:rsidRPr="00413D2E" w:rsidRDefault="00413D2E" w:rsidP="00413D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413D2E" w:rsidRPr="00413D2E" w:rsidTr="00372F2D">
        <w:tc>
          <w:tcPr>
            <w:tcW w:w="834" w:type="dxa"/>
            <w:shd w:val="clear" w:color="auto" w:fill="auto"/>
          </w:tcPr>
          <w:p w:rsidR="00413D2E" w:rsidRPr="00413D2E" w:rsidRDefault="00413D2E" w:rsidP="00413D2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95" w:type="dxa"/>
            <w:shd w:val="clear" w:color="auto" w:fill="auto"/>
          </w:tcPr>
          <w:p w:rsidR="00413D2E" w:rsidRPr="00413D2E" w:rsidRDefault="00413D2E" w:rsidP="00413D2E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проектировать учебно-воспитательный процесс, используя знания по охране жизни и здоровья </w:t>
            </w:r>
            <w:proofErr w:type="gramStart"/>
            <w:r w:rsidRPr="00413D2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13D2E">
              <w:rPr>
                <w:rFonts w:ascii="Times New Roman" w:hAnsi="Times New Roman"/>
                <w:sz w:val="24"/>
                <w:szCs w:val="24"/>
              </w:rPr>
              <w:t>, умеет оказывать первую медицинскую помощь.</w:t>
            </w:r>
          </w:p>
          <w:p w:rsidR="00413D2E" w:rsidRPr="00413D2E" w:rsidRDefault="00413D2E" w:rsidP="00413D2E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dxa"/>
            <w:shd w:val="clear" w:color="auto" w:fill="auto"/>
          </w:tcPr>
          <w:p w:rsidR="00413D2E" w:rsidRPr="00413D2E" w:rsidRDefault="00413D2E" w:rsidP="00413D2E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1.1.</w:t>
            </w:r>
          </w:p>
          <w:p w:rsidR="00413D2E" w:rsidRPr="00413D2E" w:rsidRDefault="00413D2E" w:rsidP="00413D2E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1.2.</w:t>
            </w:r>
          </w:p>
          <w:p w:rsidR="00413D2E" w:rsidRPr="00413D2E" w:rsidRDefault="00413D2E" w:rsidP="00413D2E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ОПК.8.2.</w:t>
            </w:r>
          </w:p>
          <w:p w:rsidR="00413D2E" w:rsidRPr="00413D2E" w:rsidRDefault="00413D2E" w:rsidP="00413D2E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ОПК.2.2.</w:t>
            </w:r>
          </w:p>
          <w:p w:rsidR="00413D2E" w:rsidRPr="00413D2E" w:rsidRDefault="00413D2E" w:rsidP="00413D2E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9.1.</w:t>
            </w:r>
          </w:p>
          <w:p w:rsidR="00413D2E" w:rsidRPr="00413D2E" w:rsidRDefault="00413D2E" w:rsidP="00413D2E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 9.2.</w:t>
            </w:r>
          </w:p>
          <w:p w:rsidR="00413D2E" w:rsidRPr="00413D2E" w:rsidRDefault="00413D2E" w:rsidP="00413D2E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ОПК.14.3.</w:t>
            </w:r>
          </w:p>
          <w:p w:rsidR="00413D2E" w:rsidRPr="00413D2E" w:rsidRDefault="00413D2E" w:rsidP="00413D2E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3D2E">
              <w:rPr>
                <w:rFonts w:ascii="Times New Roman" w:hAnsi="Times New Roman"/>
                <w:sz w:val="24"/>
                <w:szCs w:val="24"/>
              </w:rPr>
              <w:t>Традиционные</w:t>
            </w:r>
            <w:proofErr w:type="gramEnd"/>
            <w:r w:rsidRPr="00413D2E">
              <w:rPr>
                <w:rFonts w:ascii="Times New Roman" w:hAnsi="Times New Roman"/>
                <w:sz w:val="24"/>
                <w:szCs w:val="24"/>
              </w:rPr>
              <w:t>: лекция, семинар, практическое занятие;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 xml:space="preserve">-Активные и интерактивные методы: 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-лекция-беседа,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 xml:space="preserve">- дискуссия, 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- технологии проблемного обучения;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- методы творческой работы;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- методы самостоятельной работы;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- дистанционное обучение.</w:t>
            </w:r>
          </w:p>
        </w:tc>
        <w:tc>
          <w:tcPr>
            <w:tcW w:w="2225" w:type="dxa"/>
          </w:tcPr>
          <w:p w:rsidR="00413D2E" w:rsidRPr="00413D2E" w:rsidRDefault="00413D2E" w:rsidP="00413D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 xml:space="preserve">Эссе </w:t>
            </w:r>
          </w:p>
          <w:p w:rsidR="00413D2E" w:rsidRPr="00413D2E" w:rsidRDefault="00413D2E" w:rsidP="00413D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 xml:space="preserve">Доклад </w:t>
            </w:r>
          </w:p>
          <w:p w:rsidR="00413D2E" w:rsidRPr="00413D2E" w:rsidRDefault="00413D2E" w:rsidP="00413D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Учебный проект Отчет о практической работе</w:t>
            </w:r>
          </w:p>
          <w:p w:rsidR="00413D2E" w:rsidRPr="00413D2E" w:rsidRDefault="00413D2E" w:rsidP="00413D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 xml:space="preserve">Кейс </w:t>
            </w:r>
          </w:p>
          <w:p w:rsidR="00413D2E" w:rsidRPr="00413D2E" w:rsidRDefault="00413D2E" w:rsidP="00413D2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413D2E" w:rsidRPr="00413D2E" w:rsidRDefault="00413D2E" w:rsidP="00413D2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Практические задания</w:t>
            </w:r>
          </w:p>
          <w:p w:rsidR="00413D2E" w:rsidRPr="00413D2E" w:rsidRDefault="00413D2E" w:rsidP="00413D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  <w:p w:rsidR="00413D2E" w:rsidRPr="00413D2E" w:rsidRDefault="00413D2E" w:rsidP="00413D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  <w:p w:rsidR="00413D2E" w:rsidRPr="00413D2E" w:rsidRDefault="00413D2E" w:rsidP="00413D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13D2E" w:rsidRPr="00413D2E" w:rsidRDefault="00413D2E" w:rsidP="00413D2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D2E" w:rsidRPr="00413D2E" w:rsidTr="00372F2D">
        <w:tc>
          <w:tcPr>
            <w:tcW w:w="834" w:type="dxa"/>
            <w:shd w:val="clear" w:color="auto" w:fill="auto"/>
          </w:tcPr>
          <w:p w:rsidR="00413D2E" w:rsidRPr="00413D2E" w:rsidRDefault="00413D2E" w:rsidP="00413D2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95" w:type="dxa"/>
            <w:shd w:val="clear" w:color="auto" w:fill="auto"/>
          </w:tcPr>
          <w:p w:rsidR="00413D2E" w:rsidRPr="00413D2E" w:rsidRDefault="00413D2E" w:rsidP="00413D2E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осуществлять профессиональную деятельность, учитывая индивидуальные особенности и образовательные потребности </w:t>
            </w:r>
            <w:proofErr w:type="gramStart"/>
            <w:r w:rsidRPr="00413D2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13D2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13D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используя адекватные методы профессиональной диагностики. </w:t>
            </w:r>
          </w:p>
          <w:p w:rsidR="00413D2E" w:rsidRPr="00413D2E" w:rsidRDefault="00413D2E" w:rsidP="00413D2E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dxa"/>
            <w:shd w:val="clear" w:color="auto" w:fill="auto"/>
          </w:tcPr>
          <w:p w:rsidR="00413D2E" w:rsidRPr="00413D2E" w:rsidRDefault="00413D2E" w:rsidP="00413D2E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 3.2</w:t>
            </w:r>
          </w:p>
          <w:p w:rsidR="00413D2E" w:rsidRPr="00413D2E" w:rsidRDefault="00413D2E" w:rsidP="00413D2E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УК.6.1.</w:t>
            </w:r>
          </w:p>
          <w:p w:rsidR="00413D2E" w:rsidRPr="00413D2E" w:rsidRDefault="00413D2E" w:rsidP="00413D2E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УК.6.2.</w:t>
            </w:r>
          </w:p>
          <w:p w:rsidR="00413D2E" w:rsidRPr="00413D2E" w:rsidRDefault="00413D2E" w:rsidP="00413D2E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6.3.</w:t>
            </w:r>
          </w:p>
          <w:p w:rsidR="00413D2E" w:rsidRPr="00413D2E" w:rsidRDefault="00413D2E" w:rsidP="00413D2E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 6.4</w:t>
            </w:r>
          </w:p>
          <w:p w:rsidR="00413D2E" w:rsidRPr="00413D2E" w:rsidRDefault="00413D2E" w:rsidP="00413D2E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3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 1.1</w:t>
            </w:r>
          </w:p>
          <w:p w:rsidR="00413D2E" w:rsidRPr="00413D2E" w:rsidRDefault="00413D2E" w:rsidP="00413D2E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13D2E" w:rsidRPr="00413D2E" w:rsidRDefault="00413D2E" w:rsidP="00413D2E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13D2E" w:rsidRPr="00413D2E" w:rsidRDefault="00413D2E" w:rsidP="00413D2E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13D2E" w:rsidRPr="00413D2E" w:rsidRDefault="00413D2E" w:rsidP="00413D2E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13D2E" w:rsidRPr="00413D2E" w:rsidRDefault="00413D2E" w:rsidP="00413D2E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dxa"/>
          </w:tcPr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3D2E">
              <w:rPr>
                <w:rFonts w:ascii="Times New Roman" w:hAnsi="Times New Roman"/>
                <w:sz w:val="24"/>
                <w:szCs w:val="24"/>
              </w:rPr>
              <w:t>Традиционные</w:t>
            </w:r>
            <w:proofErr w:type="gramEnd"/>
            <w:r w:rsidRPr="00413D2E">
              <w:rPr>
                <w:rFonts w:ascii="Times New Roman" w:hAnsi="Times New Roman"/>
                <w:sz w:val="24"/>
                <w:szCs w:val="24"/>
              </w:rPr>
              <w:t>: лекция, семинар, практическое занятие;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 xml:space="preserve">-Активные и интерактивные методы: 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-лекция-беседа,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 xml:space="preserve">- дискуссия, 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 xml:space="preserve">- технологии проблемного </w:t>
            </w:r>
            <w:r w:rsidRPr="00413D2E">
              <w:rPr>
                <w:rFonts w:ascii="Times New Roman" w:hAnsi="Times New Roman"/>
                <w:sz w:val="24"/>
                <w:szCs w:val="24"/>
              </w:rPr>
              <w:lastRenderedPageBreak/>
              <w:t>обучения;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- методы творческой работы;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- методы самостоятельной работы;</w:t>
            </w:r>
          </w:p>
          <w:p w:rsidR="00413D2E" w:rsidRPr="00413D2E" w:rsidRDefault="00413D2E" w:rsidP="00413D2E">
            <w:pPr>
              <w:tabs>
                <w:tab w:val="left" w:pos="160"/>
                <w:tab w:val="left" w:pos="41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- дистанционное обучение.</w:t>
            </w:r>
          </w:p>
        </w:tc>
        <w:tc>
          <w:tcPr>
            <w:tcW w:w="2225" w:type="dxa"/>
          </w:tcPr>
          <w:p w:rsidR="00413D2E" w:rsidRPr="00413D2E" w:rsidRDefault="00413D2E" w:rsidP="00413D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lastRenderedPageBreak/>
              <w:t>Учебный проект</w:t>
            </w:r>
          </w:p>
          <w:p w:rsidR="00413D2E" w:rsidRPr="00413D2E" w:rsidRDefault="00413D2E" w:rsidP="00413D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 xml:space="preserve">Эссе </w:t>
            </w:r>
          </w:p>
          <w:p w:rsidR="00413D2E" w:rsidRPr="00413D2E" w:rsidRDefault="00413D2E" w:rsidP="00413D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  <w:p w:rsidR="00413D2E" w:rsidRPr="00413D2E" w:rsidRDefault="00413D2E" w:rsidP="00413D2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Кейс</w:t>
            </w:r>
          </w:p>
          <w:p w:rsidR="00413D2E" w:rsidRPr="00413D2E" w:rsidRDefault="00413D2E" w:rsidP="00413D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 xml:space="preserve">Доклад </w:t>
            </w:r>
          </w:p>
          <w:p w:rsidR="00413D2E" w:rsidRPr="00413D2E" w:rsidRDefault="00413D2E" w:rsidP="00413D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>Практические задания</w:t>
            </w:r>
          </w:p>
          <w:p w:rsidR="00413D2E" w:rsidRPr="00413D2E" w:rsidRDefault="00413D2E" w:rsidP="00413D2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3D2E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  <w:p w:rsidR="00413D2E" w:rsidRPr="00413D2E" w:rsidRDefault="00413D2E" w:rsidP="00413D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13D2E" w:rsidRPr="00413D2E" w:rsidRDefault="00413D2E" w:rsidP="00413D2E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i/>
          <w:sz w:val="24"/>
          <w:szCs w:val="24"/>
        </w:rPr>
        <w:t>Руководитель:</w:t>
      </w:r>
      <w:r w:rsidRPr="00413D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3D2E">
        <w:rPr>
          <w:rFonts w:ascii="Times New Roman" w:hAnsi="Times New Roman"/>
          <w:sz w:val="24"/>
          <w:szCs w:val="24"/>
        </w:rPr>
        <w:t>Бурханова</w:t>
      </w:r>
      <w:proofErr w:type="spellEnd"/>
      <w:r w:rsidRPr="00413D2E">
        <w:rPr>
          <w:rFonts w:ascii="Times New Roman" w:hAnsi="Times New Roman"/>
          <w:sz w:val="24"/>
          <w:szCs w:val="24"/>
        </w:rPr>
        <w:t xml:space="preserve"> И.Ю., </w:t>
      </w:r>
      <w:proofErr w:type="spellStart"/>
      <w:r w:rsidRPr="00413D2E">
        <w:rPr>
          <w:rFonts w:ascii="Times New Roman" w:hAnsi="Times New Roman"/>
          <w:sz w:val="24"/>
          <w:szCs w:val="24"/>
        </w:rPr>
        <w:t>ст</w:t>
      </w:r>
      <w:proofErr w:type="gramStart"/>
      <w:r w:rsidRPr="00413D2E">
        <w:rPr>
          <w:rFonts w:ascii="Times New Roman" w:hAnsi="Times New Roman"/>
          <w:sz w:val="24"/>
          <w:szCs w:val="24"/>
        </w:rPr>
        <w:t>.п</w:t>
      </w:r>
      <w:proofErr w:type="gramEnd"/>
      <w:r w:rsidRPr="00413D2E">
        <w:rPr>
          <w:rFonts w:ascii="Times New Roman" w:hAnsi="Times New Roman"/>
          <w:sz w:val="24"/>
          <w:szCs w:val="24"/>
        </w:rPr>
        <w:t>реподаватель</w:t>
      </w:r>
      <w:proofErr w:type="spellEnd"/>
      <w:r w:rsidRPr="00413D2E">
        <w:rPr>
          <w:rFonts w:ascii="Times New Roman" w:hAnsi="Times New Roman"/>
          <w:sz w:val="24"/>
          <w:szCs w:val="24"/>
        </w:rPr>
        <w:t xml:space="preserve"> кафедры теоретических основ физической культуры</w:t>
      </w:r>
    </w:p>
    <w:p w:rsidR="00413D2E" w:rsidRPr="00413D2E" w:rsidRDefault="00413D2E" w:rsidP="00413D2E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13D2E">
        <w:rPr>
          <w:rFonts w:ascii="Times New Roman" w:hAnsi="Times New Roman"/>
          <w:i/>
          <w:sz w:val="24"/>
          <w:szCs w:val="24"/>
        </w:rPr>
        <w:t>Преподаватели:</w:t>
      </w:r>
      <w:r w:rsidRPr="00413D2E">
        <w:rPr>
          <w:rFonts w:ascii="Times New Roman" w:hAnsi="Times New Roman"/>
          <w:sz w:val="24"/>
          <w:szCs w:val="24"/>
        </w:rPr>
        <w:t xml:space="preserve"> </w:t>
      </w:r>
    </w:p>
    <w:p w:rsidR="00413D2E" w:rsidRPr="00413D2E" w:rsidRDefault="00413D2E" w:rsidP="00413D2E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13D2E">
        <w:rPr>
          <w:rFonts w:ascii="Times New Roman" w:hAnsi="Times New Roman"/>
          <w:sz w:val="24"/>
          <w:szCs w:val="24"/>
        </w:rPr>
        <w:t>Маясова</w:t>
      </w:r>
      <w:proofErr w:type="spellEnd"/>
      <w:r w:rsidRPr="00413D2E">
        <w:rPr>
          <w:rFonts w:ascii="Times New Roman" w:hAnsi="Times New Roman"/>
          <w:sz w:val="24"/>
          <w:szCs w:val="24"/>
        </w:rPr>
        <w:t xml:space="preserve"> Т.В., к. биол. наук, доцент кафедры физиологии и БЖ человека</w:t>
      </w:r>
    </w:p>
    <w:p w:rsidR="00413D2E" w:rsidRPr="00413D2E" w:rsidRDefault="00413D2E" w:rsidP="00413D2E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lang w:eastAsia="ru-RU"/>
        </w:rPr>
      </w:pPr>
      <w:r w:rsidRPr="00413D2E">
        <w:rPr>
          <w:rFonts w:ascii="Times New Roman" w:hAnsi="Times New Roman"/>
          <w:sz w:val="24"/>
          <w:szCs w:val="24"/>
        </w:rPr>
        <w:t xml:space="preserve">Реутова О.В., </w:t>
      </w:r>
      <w:proofErr w:type="spellStart"/>
      <w:r w:rsidRPr="00413D2E">
        <w:rPr>
          <w:rFonts w:ascii="Times New Roman" w:hAnsi="Times New Roman"/>
          <w:sz w:val="24"/>
          <w:szCs w:val="24"/>
        </w:rPr>
        <w:t>ст</w:t>
      </w:r>
      <w:proofErr w:type="gramStart"/>
      <w:r w:rsidRPr="00413D2E">
        <w:rPr>
          <w:rFonts w:ascii="Times New Roman" w:hAnsi="Times New Roman"/>
          <w:sz w:val="24"/>
          <w:szCs w:val="24"/>
        </w:rPr>
        <w:t>.п</w:t>
      </w:r>
      <w:proofErr w:type="gramEnd"/>
      <w:r w:rsidRPr="00413D2E">
        <w:rPr>
          <w:rFonts w:ascii="Times New Roman" w:hAnsi="Times New Roman"/>
          <w:sz w:val="24"/>
          <w:szCs w:val="24"/>
        </w:rPr>
        <w:t>реподаватель</w:t>
      </w:r>
      <w:proofErr w:type="spellEnd"/>
      <w:r w:rsidRPr="00413D2E">
        <w:rPr>
          <w:rFonts w:ascii="Times New Roman" w:hAnsi="Times New Roman"/>
          <w:sz w:val="24"/>
          <w:szCs w:val="24"/>
        </w:rPr>
        <w:t xml:space="preserve"> кафедры теоретических основ физической культуры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hAnsi="Times New Roman"/>
          <w:sz w:val="24"/>
          <w:szCs w:val="24"/>
          <w:lang w:eastAsia="ru-RU"/>
        </w:rPr>
        <w:t>Модуль «</w:t>
      </w:r>
      <w:r w:rsidRPr="00413D2E">
        <w:rPr>
          <w:rFonts w:ascii="Times New Roman" w:hAnsi="Times New Roman"/>
          <w:bCs/>
          <w:sz w:val="24"/>
          <w:szCs w:val="24"/>
          <w:lang w:eastAsia="ru-RU"/>
        </w:rPr>
        <w:t>Медико-биологические аспекты деятельности учителя ФК</w:t>
      </w:r>
      <w:r w:rsidRPr="00413D2E">
        <w:rPr>
          <w:rFonts w:ascii="Times New Roman" w:hAnsi="Times New Roman"/>
          <w:sz w:val="24"/>
          <w:szCs w:val="24"/>
          <w:lang w:eastAsia="ru-RU"/>
        </w:rPr>
        <w:t>» изучается на 4 курсе бакалавриата. Освоение данного модуля требует изучения следующих модулей:  «Анатомо-физиологический», «Теоретические  и практические основы физической культуры и спорта», «Основы научно-методическая деятельность в сфере ФК». Данный модуль является предшествующим для следующих модулей: «Психолого-педагогические аспекты физкультурно-педагогической и спортивной деятельности».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576 часа / 16 </w:t>
      </w:r>
      <w:proofErr w:type="spellStart"/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 </w:t>
      </w:r>
      <w:r w:rsidRPr="00413D2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ЭЛЕМЕНТЫ модуля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1. ДИСЦИПЛИНЫ, ОБЯЗАТЕЛЬНЫЕ ДЛЯ ИЗУЧЕНИЯ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К.М.10.01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ab/>
        <w:t>Спортивная физиология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К.М.10.02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ab/>
        <w:t>Спортивная медицина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К.М.10.03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ab/>
        <w:t>Лечебная физическая культура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К.М.10.04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ab/>
        <w:t>Массаж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2. ДИСЦИПЛИНЫ ПО ВЫБОРУ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К.М.10.ДВ.01.01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ab/>
        <w:t>Здоровьесберегающие технологии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К.М.10.ДВ.01.02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ab/>
        <w:t>Психолого-педагогические аспекты формирования ЗОЖ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3. АТТЕСТАЦИЯ</w:t>
      </w:r>
    </w:p>
    <w:p w:rsidR="00413D2E" w:rsidRPr="00413D2E" w:rsidRDefault="00413D2E" w:rsidP="00413D2E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>К.М.10.05(К)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ab/>
        <w:t>Экзамены по модулю "Медико-биологические аспекты деятельности учителя ФК "</w:t>
      </w:r>
    </w:p>
    <w:p w:rsidR="00413D2E" w:rsidRPr="00413D2E" w:rsidRDefault="00413D2E" w:rsidP="00413D2E"/>
    <w:p w:rsidR="00413D2E" w:rsidRDefault="00413D2E">
      <w:pPr>
        <w:spacing w:after="160" w:line="259" w:lineRule="auto"/>
      </w:pPr>
      <w:r>
        <w:br w:type="page"/>
      </w:r>
    </w:p>
    <w:p w:rsidR="00413D2E" w:rsidRPr="00607841" w:rsidRDefault="00413D2E" w:rsidP="002F3202">
      <w:pPr>
        <w:spacing w:after="0" w:line="360" w:lineRule="auto"/>
        <w:jc w:val="center"/>
        <w:rPr>
          <w:rFonts w:ascii="Times New Roman" w:eastAsia="Times New Roman" w:hAnsi="Times New Roman" w:cstheme="minorBidi"/>
          <w:b/>
          <w:caps/>
          <w:color w:val="000000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 w:cstheme="minorBidi"/>
          <w:b/>
          <w:caps/>
          <w:color w:val="000000"/>
          <w:sz w:val="24"/>
          <w:szCs w:val="24"/>
          <w:lang w:eastAsia="ru-RU"/>
        </w:rPr>
        <w:lastRenderedPageBreak/>
        <w:t xml:space="preserve">АННОТАЦИЯ </w:t>
      </w:r>
    </w:p>
    <w:p w:rsidR="00413D2E" w:rsidRPr="00607841" w:rsidRDefault="00413D2E" w:rsidP="002F3202">
      <w:pPr>
        <w:spacing w:after="0" w:line="360" w:lineRule="auto"/>
        <w:jc w:val="center"/>
        <w:rPr>
          <w:rFonts w:ascii="Times New Roman" w:eastAsia="Times New Roman" w:hAnsi="Times New Roman" w:cstheme="minorBidi"/>
          <w:b/>
          <w:caps/>
          <w:color w:val="000000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 w:cstheme="minorBidi"/>
          <w:b/>
          <w:caps/>
          <w:color w:val="000000"/>
          <w:sz w:val="24"/>
          <w:szCs w:val="24"/>
          <w:lang w:eastAsia="ru-RU"/>
        </w:rPr>
        <w:t>программЫ модуля</w:t>
      </w:r>
    </w:p>
    <w:p w:rsidR="00413D2E" w:rsidRPr="002F3202" w:rsidRDefault="00413D2E" w:rsidP="002F3202">
      <w:pPr>
        <w:spacing w:after="0" w:line="360" w:lineRule="auto"/>
        <w:jc w:val="center"/>
        <w:rPr>
          <w:rFonts w:ascii="Times New Roman" w:eastAsia="Times New Roman" w:hAnsi="Times New Roman" w:cstheme="minorBidi"/>
          <w:caps/>
          <w:color w:val="000000"/>
          <w:sz w:val="24"/>
          <w:szCs w:val="24"/>
          <w:lang w:eastAsia="ru-RU"/>
        </w:rPr>
      </w:pPr>
      <w:r w:rsidRPr="002F3202"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  <w:t>Психолого-педагогические аспекты физкультурно-педагогической и спортивной деятельности</w:t>
      </w:r>
    </w:p>
    <w:p w:rsidR="002F3202" w:rsidRPr="00413D2E" w:rsidRDefault="002F3202" w:rsidP="002F3202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2F3202" w:rsidRPr="00413D2E" w:rsidRDefault="002F3202" w:rsidP="002F3202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3D2E">
        <w:rPr>
          <w:rFonts w:ascii="Times New Roman" w:hAnsi="Times New Roman"/>
          <w:sz w:val="24"/>
          <w:szCs w:val="24"/>
        </w:rPr>
        <w:t>49.03.01 «ФИЗИЧЕСКАЯ КУЛЬТУРА»</w:t>
      </w:r>
    </w:p>
    <w:p w:rsidR="002F3202" w:rsidRPr="00413D2E" w:rsidRDefault="002F3202" w:rsidP="002F3202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2F3202" w:rsidRPr="00413D2E" w:rsidRDefault="002F3202" w:rsidP="002F3202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13D2E">
        <w:rPr>
          <w:rFonts w:ascii="Times New Roman" w:hAnsi="Times New Roman"/>
          <w:sz w:val="24"/>
          <w:szCs w:val="24"/>
        </w:rPr>
        <w:t>«СПОРТИВНАЯ ПОДГОТОВКА»</w:t>
      </w:r>
      <w:r w:rsidRPr="00413D2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F3202" w:rsidRPr="00413D2E" w:rsidRDefault="002F3202" w:rsidP="002F3202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2F3202" w:rsidRPr="002F3202" w:rsidRDefault="002F3202" w:rsidP="002F3202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20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2F3202" w:rsidRPr="00413D2E" w:rsidRDefault="002F3202" w:rsidP="002F3202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3D2E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2F3202" w:rsidRPr="002F3202" w:rsidRDefault="002F3202" w:rsidP="002F3202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202"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2F3202" w:rsidRPr="002F3202" w:rsidRDefault="002F3202" w:rsidP="002F3202">
      <w:pPr>
        <w:widowControl w:val="0"/>
        <w:spacing w:after="12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413D2E" w:rsidRPr="00607841" w:rsidRDefault="00413D2E" w:rsidP="00413D2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13D2E" w:rsidRPr="00607841" w:rsidRDefault="00413D2E" w:rsidP="00413D2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607841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1. НАЗНАЧЕНИЕ МОДУЛЯ</w:t>
      </w:r>
    </w:p>
    <w:p w:rsidR="00413D2E" w:rsidRPr="00607841" w:rsidRDefault="00413D2E" w:rsidP="00413D2E">
      <w:pPr>
        <w:shd w:val="clear" w:color="auto" w:fill="FFFFFF"/>
        <w:spacing w:after="0"/>
        <w:ind w:firstLine="709"/>
        <w:jc w:val="both"/>
        <w:rPr>
          <w:rFonts w:ascii="Times New Roman" w:hAnsi="Times New Roman" w:cstheme="minorBidi"/>
          <w:color w:val="000000"/>
          <w:sz w:val="23"/>
          <w:szCs w:val="23"/>
          <w:lang w:eastAsia="ru-RU"/>
        </w:rPr>
      </w:pPr>
      <w:r w:rsidRPr="00607841">
        <w:rPr>
          <w:rFonts w:ascii="Times New Roman" w:hAnsi="Times New Roman" w:cstheme="minorBidi"/>
          <w:color w:val="000000"/>
          <w:sz w:val="23"/>
          <w:szCs w:val="23"/>
          <w:lang w:eastAsia="ru-RU"/>
        </w:rPr>
        <w:t>1. НАЗНАЧЕНИЕ МОДУЛЯ</w:t>
      </w:r>
    </w:p>
    <w:p w:rsidR="00413D2E" w:rsidRPr="00607841" w:rsidRDefault="00413D2E" w:rsidP="00413D2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hAnsi="Times New Roman" w:cstheme="minorBidi"/>
          <w:color w:val="000000"/>
          <w:sz w:val="23"/>
          <w:szCs w:val="23"/>
          <w:lang w:eastAsia="ru-RU"/>
        </w:rPr>
        <w:t>Программа модуля – является комплексным модулем основной профессиональной образовательной программы в соответствии с ФГОС направлению подготовки 49.03.01 «Физическая культура» профилю подготовки «Спортивная подготовка» на 5 курсе. Данный модуль так же может использоваться в дополнительном профессиональном образовании и профессиональной подготовке работников в области физической культуры и спорта.</w:t>
      </w:r>
    </w:p>
    <w:p w:rsidR="00413D2E" w:rsidRPr="00607841" w:rsidRDefault="00413D2E" w:rsidP="00413D2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607841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2. ХАРАКТЕРИСТИКА МОДУЛЯ</w:t>
      </w:r>
    </w:p>
    <w:p w:rsidR="00413D2E" w:rsidRPr="00607841" w:rsidRDefault="00413D2E" w:rsidP="00413D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07841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607841">
        <w:rPr>
          <w:rFonts w:ascii="Times New Roman" w:hAnsi="Times New Roman"/>
          <w:i/>
          <w:sz w:val="24"/>
          <w:szCs w:val="24"/>
        </w:rPr>
        <w:t xml:space="preserve"> </w:t>
      </w:r>
    </w:p>
    <w:p w:rsidR="00413D2E" w:rsidRPr="00607841" w:rsidRDefault="00413D2E" w:rsidP="00413D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07841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607841">
        <w:rPr>
          <w:rFonts w:ascii="Times New Roman" w:hAnsi="Times New Roman"/>
          <w:b/>
          <w:sz w:val="24"/>
          <w:szCs w:val="24"/>
        </w:rPr>
        <w:t>целью</w:t>
      </w:r>
      <w:r w:rsidRPr="00607841">
        <w:rPr>
          <w:rFonts w:ascii="Times New Roman" w:hAnsi="Times New Roman"/>
          <w:sz w:val="24"/>
          <w:szCs w:val="24"/>
        </w:rPr>
        <w:t xml:space="preserve">: </w:t>
      </w: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у студентов психологических и педагогических основ профессиональной деятельности в сфере физической культуры, знаний о структуре физкультурно-педагогического  процесса: его закономерностях, принципах, методологических и методических </w:t>
      </w:r>
      <w:proofErr w:type="spellStart"/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основах</w:t>
      </w:r>
      <w:proofErr w:type="gramStart"/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,п</w:t>
      </w:r>
      <w:proofErr w:type="gramEnd"/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едагогические</w:t>
      </w:r>
      <w:proofErr w:type="spellEnd"/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технологиях, педагогическом общении и психологии спортивной деятельности и их применении при работе на различных спортивных сооружениях.</w:t>
      </w:r>
    </w:p>
    <w:p w:rsidR="00413D2E" w:rsidRPr="00607841" w:rsidRDefault="00413D2E" w:rsidP="00413D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07841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607841">
        <w:rPr>
          <w:rFonts w:ascii="Times New Roman" w:hAnsi="Times New Roman"/>
          <w:b/>
          <w:sz w:val="24"/>
          <w:szCs w:val="24"/>
        </w:rPr>
        <w:t>задачи</w:t>
      </w:r>
      <w:r w:rsidRPr="00607841">
        <w:rPr>
          <w:rFonts w:ascii="Times New Roman" w:hAnsi="Times New Roman"/>
          <w:sz w:val="24"/>
          <w:szCs w:val="24"/>
        </w:rPr>
        <w:t>: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1. Освоение студентами категорий спортивной педагогики и психологии, их методов.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2. Изучение технологических подходов к формированию образовательных результатов с позиций педагогики и психологии.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3. Определение особенностей и формирование педагогической культуры и педагогического кредо специалиста в сфере физической культуры, формирование способностей  к успешной деятельности.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 Содействие становлению индивидуального стиля педагогической деятельности и его проявления.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5. Создание условий для освоения студентами адекватных знаний и умений применения в профессиональной деятельности различного вида спортивных сооружений.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УК-6. </w:t>
      </w:r>
      <w:proofErr w:type="gramStart"/>
      <w:r w:rsidRPr="00607841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60784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УК.6.1. Определяет свои личные ресурсы, возможности и ограничения для достижения поставленной цели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УК.6.2. Создает и достраивает индивидуальную траекторию саморазвития при получении основного и дополнительного образования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УК.6.4. Умеет обобщать и транслировать свои индивидуальные достижения на пути реализации задач саморазвития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ОПК-5. </w:t>
      </w:r>
      <w:proofErr w:type="gramStart"/>
      <w:r w:rsidRPr="00607841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60784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воспитывать у занимающихся социально-значимые личностные качества, проводить профилактику негативного социального поведения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 xml:space="preserve">ОПК.5.1. Демонстрирует знание социально значимых личностных качеств и методов их формирования </w:t>
      </w:r>
      <w:proofErr w:type="gramStart"/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gramEnd"/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 xml:space="preserve"> занимающихся.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ОПК.5.2. Применяет различные методы профилактики негативного социального поведения занимающегося средствами физкультурно-спортивных занятий и мероприятий</w:t>
      </w:r>
      <w:proofErr w:type="gramStart"/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proofErr w:type="gramEnd"/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ОПК.5.3.Осуществляет воспитание социально-значимых личностных качеств у занимающихся с использование средств методов и приемов базовых видов физкультурно-спортивной деятельности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b/>
          <w:sz w:val="24"/>
          <w:szCs w:val="24"/>
          <w:lang w:eastAsia="ru-RU"/>
        </w:rPr>
        <w:t>ОПК-9. Способен осуществлять контроль с использованием методов измерения и оценки физического развития, технической и физической подготовленности, психического состояния занимающихся</w:t>
      </w:r>
    </w:p>
    <w:p w:rsidR="0014370F" w:rsidRPr="0014370F" w:rsidRDefault="0014370F" w:rsidP="0014370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0F">
        <w:rPr>
          <w:rFonts w:ascii="Times New Roman" w:eastAsia="Times New Roman" w:hAnsi="Times New Roman"/>
          <w:sz w:val="24"/>
          <w:szCs w:val="24"/>
          <w:lang w:eastAsia="ru-RU"/>
        </w:rPr>
        <w:t>ОПК.9.1.Демонстрирует знания методов измерения и оценки физического развития, технической и физической подготовленности, психического состояния занимающихся</w:t>
      </w:r>
    </w:p>
    <w:p w:rsidR="0014370F" w:rsidRPr="0014370F" w:rsidRDefault="0014370F" w:rsidP="0014370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0F">
        <w:rPr>
          <w:rFonts w:ascii="Times New Roman" w:eastAsia="Times New Roman" w:hAnsi="Times New Roman"/>
          <w:sz w:val="24"/>
          <w:szCs w:val="24"/>
          <w:lang w:eastAsia="ru-RU"/>
        </w:rPr>
        <w:t xml:space="preserve">ОПК.9.2. </w:t>
      </w:r>
      <w:proofErr w:type="gramStart"/>
      <w:r w:rsidRPr="0014370F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14370F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реализовывать методы контроля и оценки физического развития, технической и физической подготовленности, психического состояния занимающихся в ходе проведения занятий и физкультурно-спортивных мероприятий</w:t>
      </w:r>
    </w:p>
    <w:p w:rsidR="00413D2E" w:rsidRPr="00607841" w:rsidRDefault="0014370F" w:rsidP="0014370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70F">
        <w:rPr>
          <w:rFonts w:ascii="Times New Roman" w:eastAsia="Times New Roman" w:hAnsi="Times New Roman"/>
          <w:sz w:val="24"/>
          <w:szCs w:val="24"/>
          <w:lang w:eastAsia="ru-RU"/>
        </w:rPr>
        <w:t xml:space="preserve">ОПК.9.3. </w:t>
      </w:r>
      <w:proofErr w:type="gramStart"/>
      <w:r w:rsidRPr="0014370F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14370F"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анализировать результаты контроля и оценки физического развития, технической и физической подготовленности, психического состояния занимающихся для решения профессиональных задач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ОПК-10. </w:t>
      </w:r>
      <w:proofErr w:type="gramStart"/>
      <w:r w:rsidRPr="00607841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60784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организовать совместную деятельность и взаимодействие участников деятельности в области физической культуры и спорта</w:t>
      </w: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ОПК.10.2. Проводит отбор и применение форм, методов и технологий взаимодействия и сотрудничества участников деятельности в области физической культуры и спорта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ОПК.10.3. Планирует и организует деятельность основных участников образовательных отношений в рамках реализации образовательных программ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ОПК-15. </w:t>
      </w:r>
      <w:proofErr w:type="gramStart"/>
      <w:r w:rsidRPr="00607841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60784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проводить материально-техническое оснащение занятий, соревнований, спортивно-массовых мероприятий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ОПК.15.2. Демонстрирует способность в разработке материально-технического оснащения занятий, соревнований, спортивно-массовых мероприятий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2397"/>
        <w:gridCol w:w="1828"/>
        <w:gridCol w:w="2212"/>
        <w:gridCol w:w="2306"/>
      </w:tblGrid>
      <w:tr w:rsidR="00413D2E" w:rsidRPr="00607841" w:rsidTr="00372F2D">
        <w:tc>
          <w:tcPr>
            <w:tcW w:w="827" w:type="dxa"/>
            <w:shd w:val="clear" w:color="auto" w:fill="auto"/>
          </w:tcPr>
          <w:p w:rsidR="00413D2E" w:rsidRPr="00607841" w:rsidRDefault="00413D2E" w:rsidP="00372F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97" w:type="dxa"/>
            <w:shd w:val="clear" w:color="auto" w:fill="auto"/>
          </w:tcPr>
          <w:p w:rsidR="00413D2E" w:rsidRPr="00607841" w:rsidRDefault="00413D2E" w:rsidP="00372F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413D2E" w:rsidRPr="00607841" w:rsidRDefault="00413D2E" w:rsidP="00372F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828" w:type="dxa"/>
            <w:shd w:val="clear" w:color="auto" w:fill="auto"/>
          </w:tcPr>
          <w:p w:rsidR="00413D2E" w:rsidRPr="00607841" w:rsidRDefault="00413D2E" w:rsidP="00372F2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413D2E" w:rsidRPr="00607841" w:rsidRDefault="00413D2E" w:rsidP="00372F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</w:tcPr>
          <w:p w:rsidR="00413D2E" w:rsidRPr="00607841" w:rsidRDefault="00413D2E" w:rsidP="0037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06" w:type="dxa"/>
          </w:tcPr>
          <w:p w:rsidR="00413D2E" w:rsidRPr="00607841" w:rsidRDefault="00413D2E" w:rsidP="0037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413D2E" w:rsidRPr="00607841" w:rsidTr="00372F2D">
        <w:tc>
          <w:tcPr>
            <w:tcW w:w="827" w:type="dxa"/>
            <w:shd w:val="clear" w:color="auto" w:fill="auto"/>
          </w:tcPr>
          <w:p w:rsidR="00413D2E" w:rsidRPr="00607841" w:rsidRDefault="00413D2E" w:rsidP="00372F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97" w:type="dxa"/>
            <w:shd w:val="clear" w:color="auto" w:fill="auto"/>
          </w:tcPr>
          <w:p w:rsidR="00413D2E" w:rsidRPr="00607841" w:rsidRDefault="00413D2E" w:rsidP="00372F2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 деятельности по самообразованию, оценочной деятельности, организационно методической </w:t>
            </w:r>
            <w:proofErr w:type="spellStart"/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деятельноти</w:t>
            </w:r>
            <w:proofErr w:type="spellEnd"/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связанной с материально-технической базой на занятиях физической культурой и спорта, а также профессиональной педагогической и психологической диагностики и педагогического общения.</w:t>
            </w:r>
            <w:proofErr w:type="gramStart"/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8" w:type="dxa"/>
            <w:shd w:val="clear" w:color="auto" w:fill="auto"/>
          </w:tcPr>
          <w:p w:rsidR="00413D2E" w:rsidRPr="00607841" w:rsidRDefault="00413D2E" w:rsidP="00372F2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УК.6.1.</w:t>
            </w:r>
          </w:p>
          <w:p w:rsidR="00413D2E" w:rsidRPr="00607841" w:rsidRDefault="00413D2E" w:rsidP="00372F2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УК.6.2.</w:t>
            </w:r>
          </w:p>
          <w:p w:rsidR="00413D2E" w:rsidRPr="00607841" w:rsidRDefault="00413D2E" w:rsidP="00372F2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УК.6.4.</w:t>
            </w:r>
          </w:p>
          <w:p w:rsidR="00413D2E" w:rsidRPr="00607841" w:rsidRDefault="00413D2E" w:rsidP="00372F2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ОПК.5.1</w:t>
            </w:r>
          </w:p>
          <w:p w:rsidR="00413D2E" w:rsidRPr="00607841" w:rsidRDefault="00413D2E" w:rsidP="00372F2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ОПК.5.2.</w:t>
            </w:r>
          </w:p>
          <w:p w:rsidR="00413D2E" w:rsidRPr="00607841" w:rsidRDefault="00413D2E" w:rsidP="00372F2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ОПК.5.3</w:t>
            </w:r>
          </w:p>
          <w:p w:rsidR="00413D2E" w:rsidRPr="00607841" w:rsidRDefault="00413D2E" w:rsidP="00372F2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ОПК.9.1.</w:t>
            </w:r>
          </w:p>
          <w:p w:rsidR="00413D2E" w:rsidRPr="00607841" w:rsidRDefault="00413D2E" w:rsidP="00372F2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ОПК.9.2.</w:t>
            </w:r>
          </w:p>
          <w:p w:rsidR="00413D2E" w:rsidRPr="00607841" w:rsidRDefault="00413D2E" w:rsidP="00372F2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ОПК.9.3.</w:t>
            </w:r>
          </w:p>
          <w:p w:rsidR="00413D2E" w:rsidRPr="00607841" w:rsidRDefault="00413D2E" w:rsidP="00372F2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ОПК.10.2.</w:t>
            </w:r>
          </w:p>
          <w:p w:rsidR="00413D2E" w:rsidRPr="00607841" w:rsidRDefault="00413D2E" w:rsidP="00372F2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ОПК.10.3.</w:t>
            </w:r>
          </w:p>
          <w:p w:rsidR="00413D2E" w:rsidRPr="00607841" w:rsidRDefault="00413D2E" w:rsidP="00372F2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ОПК.15.2.</w:t>
            </w:r>
          </w:p>
        </w:tc>
        <w:tc>
          <w:tcPr>
            <w:tcW w:w="2212" w:type="dxa"/>
          </w:tcPr>
          <w:p w:rsidR="00413D2E" w:rsidRPr="00607841" w:rsidRDefault="00413D2E" w:rsidP="00372F2D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Интерактивная лекция</w:t>
            </w:r>
          </w:p>
          <w:p w:rsidR="00413D2E" w:rsidRPr="00607841" w:rsidRDefault="00413D2E" w:rsidP="00372F2D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Исследовательский метод </w:t>
            </w:r>
          </w:p>
          <w:p w:rsidR="00413D2E" w:rsidRPr="00607841" w:rsidRDefault="00413D2E" w:rsidP="00372F2D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проект. Самостоятельная работа</w:t>
            </w:r>
          </w:p>
        </w:tc>
        <w:tc>
          <w:tcPr>
            <w:tcW w:w="2306" w:type="dxa"/>
          </w:tcPr>
          <w:p w:rsidR="00413D2E" w:rsidRPr="00607841" w:rsidRDefault="00413D2E" w:rsidP="00372F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 </w:t>
            </w:r>
          </w:p>
          <w:p w:rsidR="00413D2E" w:rsidRPr="00607841" w:rsidRDefault="00413D2E" w:rsidP="00372F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 Презентация </w:t>
            </w:r>
          </w:p>
          <w:p w:rsidR="00413D2E" w:rsidRPr="00607841" w:rsidRDefault="00413D2E" w:rsidP="00372F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Кейс </w:t>
            </w:r>
          </w:p>
          <w:p w:rsidR="00413D2E" w:rsidRPr="00607841" w:rsidRDefault="00413D2E" w:rsidP="00372F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7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 Тест</w:t>
            </w:r>
          </w:p>
        </w:tc>
      </w:tr>
    </w:tbl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607841">
        <w:rPr>
          <w:rFonts w:ascii="Times New Roman" w:hAnsi="Times New Roman" w:cstheme="minorBidi"/>
          <w:b/>
          <w:color w:val="000000"/>
          <w:sz w:val="24"/>
          <w:szCs w:val="24"/>
          <w:lang w:eastAsia="ru-RU"/>
        </w:rPr>
        <w:t>2.3. Руководитель и преподаватели</w:t>
      </w:r>
      <w:r w:rsidRPr="0060784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модуля</w:t>
      </w:r>
    </w:p>
    <w:p w:rsidR="00413D2E" w:rsidRPr="00607841" w:rsidRDefault="00413D2E" w:rsidP="00413D2E">
      <w:pPr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 w:cstheme="minorBidi"/>
          <w:spacing w:val="-8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607841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607841">
        <w:rPr>
          <w:rFonts w:ascii="Times New Roman" w:hAnsi="Times New Roman" w:cstheme="minorBidi"/>
          <w:spacing w:val="-8"/>
          <w:sz w:val="24"/>
          <w:szCs w:val="24"/>
          <w:lang w:eastAsia="ru-RU"/>
        </w:rPr>
        <w:t>Быстрицкая Е.В. док</w:t>
      </w:r>
      <w:proofErr w:type="gramStart"/>
      <w:r w:rsidRPr="00607841">
        <w:rPr>
          <w:rFonts w:ascii="Times New Roman" w:hAnsi="Times New Roman" w:cstheme="minorBidi"/>
          <w:spacing w:val="-8"/>
          <w:sz w:val="24"/>
          <w:szCs w:val="24"/>
          <w:lang w:eastAsia="ru-RU"/>
        </w:rPr>
        <w:t>.</w:t>
      </w:r>
      <w:proofErr w:type="gramEnd"/>
      <w:r w:rsidRPr="00607841">
        <w:rPr>
          <w:rFonts w:ascii="Times New Roman" w:hAnsi="Times New Roman" w:cstheme="minorBidi"/>
          <w:spacing w:val="-8"/>
          <w:sz w:val="24"/>
          <w:szCs w:val="24"/>
          <w:lang w:eastAsia="ru-RU"/>
        </w:rPr>
        <w:t xml:space="preserve"> </w:t>
      </w:r>
      <w:proofErr w:type="spellStart"/>
      <w:proofErr w:type="gramStart"/>
      <w:r w:rsidRPr="00607841">
        <w:rPr>
          <w:rFonts w:ascii="Times New Roman" w:hAnsi="Times New Roman" w:cstheme="minorBidi"/>
          <w:spacing w:val="-8"/>
          <w:sz w:val="24"/>
          <w:szCs w:val="24"/>
          <w:lang w:eastAsia="ru-RU"/>
        </w:rPr>
        <w:t>п</w:t>
      </w:r>
      <w:proofErr w:type="gramEnd"/>
      <w:r w:rsidRPr="00607841">
        <w:rPr>
          <w:rFonts w:ascii="Times New Roman" w:hAnsi="Times New Roman" w:cstheme="minorBidi"/>
          <w:spacing w:val="-8"/>
          <w:sz w:val="24"/>
          <w:szCs w:val="24"/>
          <w:lang w:eastAsia="ru-RU"/>
        </w:rPr>
        <w:t>ед</w:t>
      </w:r>
      <w:proofErr w:type="spellEnd"/>
      <w:r w:rsidRPr="00607841">
        <w:rPr>
          <w:rFonts w:ascii="Times New Roman" w:hAnsi="Times New Roman" w:cstheme="minorBidi"/>
          <w:spacing w:val="-8"/>
          <w:sz w:val="24"/>
          <w:szCs w:val="24"/>
          <w:lang w:eastAsia="ru-RU"/>
        </w:rPr>
        <w:t>. наук, доцент, профессор кафедры теоретических основ физической культуры</w:t>
      </w:r>
    </w:p>
    <w:p w:rsidR="00413D2E" w:rsidRPr="00607841" w:rsidRDefault="00413D2E" w:rsidP="00413D2E">
      <w:pPr>
        <w:spacing w:after="0"/>
        <w:ind w:firstLine="709"/>
        <w:jc w:val="both"/>
        <w:rPr>
          <w:rFonts w:ascii="Times New Roman" w:hAnsi="Times New Roman" w:cstheme="minorBidi"/>
          <w:spacing w:val="-8"/>
          <w:sz w:val="24"/>
          <w:szCs w:val="24"/>
          <w:lang w:eastAsia="ru-RU"/>
        </w:rPr>
      </w:pPr>
      <w:r w:rsidRPr="00607841">
        <w:rPr>
          <w:rFonts w:ascii="Times New Roman" w:hAnsi="Times New Roman" w:cstheme="minorBidi"/>
          <w:spacing w:val="-8"/>
          <w:sz w:val="24"/>
          <w:szCs w:val="24"/>
          <w:lang w:eastAsia="ru-RU"/>
        </w:rPr>
        <w:t xml:space="preserve">Преподаватель: </w:t>
      </w:r>
    </w:p>
    <w:p w:rsidR="00413D2E" w:rsidRPr="00607841" w:rsidRDefault="00413D2E" w:rsidP="00413D2E">
      <w:pPr>
        <w:spacing w:after="0"/>
        <w:ind w:firstLine="709"/>
        <w:jc w:val="both"/>
        <w:rPr>
          <w:rFonts w:ascii="Times New Roman" w:hAnsi="Times New Roman" w:cstheme="minorBidi"/>
          <w:spacing w:val="-8"/>
          <w:sz w:val="24"/>
          <w:szCs w:val="24"/>
          <w:lang w:eastAsia="ru-RU"/>
        </w:rPr>
      </w:pPr>
      <w:r w:rsidRPr="00607841">
        <w:rPr>
          <w:rFonts w:ascii="Times New Roman" w:hAnsi="Times New Roman" w:cstheme="minorBidi"/>
          <w:spacing w:val="-8"/>
          <w:sz w:val="24"/>
          <w:szCs w:val="24"/>
          <w:lang w:eastAsia="ru-RU"/>
        </w:rPr>
        <w:t xml:space="preserve">Воробьев Н.Б. </w:t>
      </w:r>
      <w:proofErr w:type="spellStart"/>
      <w:r w:rsidRPr="00607841">
        <w:rPr>
          <w:rFonts w:ascii="Times New Roman" w:hAnsi="Times New Roman" w:cstheme="minorBidi"/>
          <w:spacing w:val="-8"/>
          <w:sz w:val="24"/>
          <w:szCs w:val="24"/>
          <w:lang w:eastAsia="ru-RU"/>
        </w:rPr>
        <w:t>конд</w:t>
      </w:r>
      <w:proofErr w:type="spellEnd"/>
      <w:r w:rsidRPr="00607841">
        <w:rPr>
          <w:rFonts w:ascii="Times New Roman" w:hAnsi="Times New Roman" w:cstheme="minorBidi"/>
          <w:spacing w:val="-8"/>
          <w:sz w:val="24"/>
          <w:szCs w:val="24"/>
          <w:lang w:eastAsia="ru-RU"/>
        </w:rPr>
        <w:t>. психол. наук, доцент кафедры теоретических основ физической культуры</w:t>
      </w:r>
    </w:p>
    <w:p w:rsidR="00413D2E" w:rsidRPr="00607841" w:rsidRDefault="00413D2E" w:rsidP="00413D2E">
      <w:pPr>
        <w:spacing w:after="0"/>
        <w:ind w:firstLine="709"/>
        <w:jc w:val="both"/>
        <w:rPr>
          <w:rFonts w:ascii="Times New Roman" w:hAnsi="Times New Roman" w:cstheme="minorBidi"/>
          <w:spacing w:val="-8"/>
          <w:sz w:val="24"/>
          <w:szCs w:val="24"/>
          <w:lang w:eastAsia="ru-RU"/>
        </w:rPr>
      </w:pPr>
      <w:r w:rsidRPr="00607841">
        <w:rPr>
          <w:rFonts w:ascii="Times New Roman" w:hAnsi="Times New Roman" w:cstheme="minorBidi"/>
          <w:spacing w:val="-8"/>
          <w:sz w:val="24"/>
          <w:szCs w:val="24"/>
          <w:lang w:eastAsia="ru-RU"/>
        </w:rPr>
        <w:t xml:space="preserve">Иванова С.С. </w:t>
      </w:r>
      <w:proofErr w:type="spellStart"/>
      <w:r w:rsidRPr="00607841">
        <w:rPr>
          <w:rFonts w:ascii="Times New Roman" w:hAnsi="Times New Roman" w:cstheme="minorBidi"/>
          <w:spacing w:val="-8"/>
          <w:sz w:val="24"/>
          <w:szCs w:val="24"/>
          <w:lang w:eastAsia="ru-RU"/>
        </w:rPr>
        <w:t>ст</w:t>
      </w:r>
      <w:proofErr w:type="gramStart"/>
      <w:r w:rsidRPr="00607841">
        <w:rPr>
          <w:rFonts w:ascii="Times New Roman" w:hAnsi="Times New Roman" w:cstheme="minorBidi"/>
          <w:spacing w:val="-8"/>
          <w:sz w:val="24"/>
          <w:szCs w:val="24"/>
          <w:lang w:eastAsia="ru-RU"/>
        </w:rPr>
        <w:t>.п</w:t>
      </w:r>
      <w:proofErr w:type="gramEnd"/>
      <w:r w:rsidRPr="00607841">
        <w:rPr>
          <w:rFonts w:ascii="Times New Roman" w:hAnsi="Times New Roman" w:cstheme="minorBidi"/>
          <w:spacing w:val="-8"/>
          <w:sz w:val="24"/>
          <w:szCs w:val="24"/>
          <w:lang w:eastAsia="ru-RU"/>
        </w:rPr>
        <w:t>реподаватель</w:t>
      </w:r>
      <w:proofErr w:type="spellEnd"/>
      <w:r w:rsidRPr="00607841">
        <w:rPr>
          <w:rFonts w:ascii="Times New Roman" w:hAnsi="Times New Roman" w:cstheme="minorBidi"/>
          <w:color w:val="000000"/>
          <w:sz w:val="20"/>
          <w:szCs w:val="20"/>
          <w:lang w:eastAsia="ru-RU"/>
        </w:rPr>
        <w:t xml:space="preserve"> </w:t>
      </w:r>
      <w:r w:rsidRPr="00607841">
        <w:rPr>
          <w:rFonts w:ascii="Times New Roman" w:hAnsi="Times New Roman" w:cstheme="minorBidi"/>
          <w:spacing w:val="-8"/>
          <w:sz w:val="24"/>
          <w:szCs w:val="24"/>
          <w:lang w:eastAsia="ru-RU"/>
        </w:rPr>
        <w:t>кафедры теоретических основ физической культуры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theme="minorBidi"/>
          <w:color w:val="000000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607841"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Психолого-педагогические аспекты физкультурно-педагогической и спортивной деятельности</w:t>
      </w: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» изучается на 5 курсе бакалавриата, направление подготовки:  49.03.01 Физическая культура, профиль  «Спортивная подготовка». Данный модуль является предшествующим для государственной итоговой аттестации.</w:t>
      </w:r>
    </w:p>
    <w:p w:rsidR="00413D2E" w:rsidRPr="00607841" w:rsidRDefault="00413D2E" w:rsidP="00413D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3D2E" w:rsidRPr="00607841" w:rsidRDefault="00413D2E" w:rsidP="00413D2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 - </w:t>
      </w: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432 ч /12з.е.</w:t>
      </w:r>
    </w:p>
    <w:p w:rsidR="00413D2E" w:rsidRPr="00607841" w:rsidRDefault="00413D2E" w:rsidP="00413D2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607841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3. ЭЛЕМЕНТЫ ОБРАЗОВАТЕЛБНОГО МОДУЛЯ</w:t>
      </w:r>
    </w:p>
    <w:p w:rsidR="00413D2E" w:rsidRPr="00607841" w:rsidRDefault="00413D2E" w:rsidP="00413D2E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caps/>
          <w:sz w:val="24"/>
          <w:szCs w:val="24"/>
          <w:lang w:eastAsia="ru-RU"/>
        </w:rPr>
        <w:lastRenderedPageBreak/>
        <w:t>1. Дисциплины, обязательные для изучения</w:t>
      </w:r>
      <w:proofErr w:type="gramStart"/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</w:p>
    <w:p w:rsidR="00413D2E" w:rsidRPr="00607841" w:rsidRDefault="00413D2E" w:rsidP="00413D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К.М.11.01</w:t>
      </w: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ab/>
        <w:t>Педагогика физической культуры и спорта</w:t>
      </w:r>
    </w:p>
    <w:p w:rsidR="00413D2E" w:rsidRPr="00607841" w:rsidRDefault="00413D2E" w:rsidP="00413D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К.М.11.02</w:t>
      </w: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ab/>
        <w:t>Психология физической культуры и спорта</w:t>
      </w:r>
    </w:p>
    <w:p w:rsidR="00413D2E" w:rsidRPr="00607841" w:rsidRDefault="00413D2E" w:rsidP="00413D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К.М.11.03</w:t>
      </w: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ab/>
        <w:t>Спортивные сооружения</w:t>
      </w:r>
    </w:p>
    <w:p w:rsidR="00413D2E" w:rsidRPr="00607841" w:rsidRDefault="00413D2E" w:rsidP="00413D2E">
      <w:pPr>
        <w:spacing w:after="0" w:line="240" w:lineRule="auto"/>
        <w:ind w:firstLine="567"/>
        <w:rPr>
          <w:rFonts w:ascii="Times New Roman" w:hAnsi="Times New Roman" w:cstheme="minorBidi"/>
          <w:color w:val="000000"/>
          <w:sz w:val="24"/>
          <w:szCs w:val="24"/>
          <w:lang w:eastAsia="ru-RU"/>
        </w:rPr>
      </w:pPr>
      <w:r w:rsidRPr="00607841">
        <w:rPr>
          <w:rFonts w:ascii="Times New Roman" w:hAnsi="Times New Roman" w:cstheme="minorBidi"/>
          <w:color w:val="000000"/>
          <w:sz w:val="24"/>
          <w:szCs w:val="24"/>
          <w:lang w:eastAsia="ru-RU"/>
        </w:rPr>
        <w:t>2. АТТЕСТАЦИЯ</w:t>
      </w:r>
    </w:p>
    <w:p w:rsidR="00413D2E" w:rsidRPr="00607841" w:rsidRDefault="00413D2E" w:rsidP="00413D2E">
      <w:pPr>
        <w:spacing w:after="0" w:line="240" w:lineRule="auto"/>
        <w:rPr>
          <w:rFonts w:ascii="Times New Roman" w:hAnsi="Times New Roman" w:cstheme="minorBidi"/>
          <w:color w:val="000000"/>
          <w:sz w:val="24"/>
          <w:szCs w:val="24"/>
          <w:lang w:eastAsia="ru-RU"/>
        </w:rPr>
      </w:pP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>К.М.11.04(К)</w:t>
      </w:r>
      <w:r w:rsidRPr="00607841">
        <w:rPr>
          <w:rFonts w:ascii="Times New Roman" w:eastAsia="Times New Roman" w:hAnsi="Times New Roman"/>
          <w:sz w:val="24"/>
          <w:szCs w:val="24"/>
          <w:lang w:eastAsia="ru-RU"/>
        </w:rPr>
        <w:tab/>
        <w:t>Экзамены по модулю "Психолого-педагогические аспекты физкультурно-педагогической и спортивной деятельности"</w:t>
      </w:r>
    </w:p>
    <w:sectPr w:rsidR="00413D2E" w:rsidRPr="00607841">
      <w:footerReference w:type="even" r:id="rId8"/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875" w:rsidRDefault="008A5875">
      <w:pPr>
        <w:spacing w:after="0" w:line="240" w:lineRule="auto"/>
      </w:pPr>
      <w:r>
        <w:separator/>
      </w:r>
    </w:p>
  </w:endnote>
  <w:endnote w:type="continuationSeparator" w:id="0">
    <w:p w:rsidR="008A5875" w:rsidRDefault="008A5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C86" w:rsidRDefault="00425C8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C86" w:rsidRDefault="00425C86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 w:rsidR="00CB7225">
      <w:rPr>
        <w:noProof/>
      </w:rPr>
      <w:t>7</w:t>
    </w:r>
    <w:r>
      <w:fldChar w:fldCharType="end"/>
    </w:r>
  </w:p>
  <w:p w:rsidR="00425C86" w:rsidRDefault="00425C86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C86" w:rsidRDefault="00425C8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875" w:rsidRDefault="008A5875">
      <w:pPr>
        <w:spacing w:after="0" w:line="240" w:lineRule="auto"/>
      </w:pPr>
      <w:r>
        <w:separator/>
      </w:r>
    </w:p>
  </w:footnote>
  <w:footnote w:type="continuationSeparator" w:id="0">
    <w:p w:rsidR="008A5875" w:rsidRDefault="008A5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26C3A"/>
    <w:multiLevelType w:val="hybridMultilevel"/>
    <w:tmpl w:val="19041A8C"/>
    <w:lvl w:ilvl="0" w:tplc="7FC428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0103C"/>
    <w:multiLevelType w:val="hybridMultilevel"/>
    <w:tmpl w:val="DCA8D52E"/>
    <w:lvl w:ilvl="0" w:tplc="752A5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0EE551D"/>
    <w:multiLevelType w:val="multilevel"/>
    <w:tmpl w:val="EA289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77B66626"/>
    <w:multiLevelType w:val="multilevel"/>
    <w:tmpl w:val="1382BC1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8">
    <w:nsid w:val="7C122143"/>
    <w:multiLevelType w:val="hybridMultilevel"/>
    <w:tmpl w:val="8DF80BD4"/>
    <w:lvl w:ilvl="0" w:tplc="06649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88CF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7A6A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7EE8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8C13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36A6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AAAC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D0AD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D07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D90"/>
    <w:rsid w:val="00022264"/>
    <w:rsid w:val="0007137F"/>
    <w:rsid w:val="0014370F"/>
    <w:rsid w:val="00180C73"/>
    <w:rsid w:val="001A2B3C"/>
    <w:rsid w:val="00244580"/>
    <w:rsid w:val="002D52C0"/>
    <w:rsid w:val="002F3202"/>
    <w:rsid w:val="00372F2D"/>
    <w:rsid w:val="0038593A"/>
    <w:rsid w:val="003C2BF1"/>
    <w:rsid w:val="003F013C"/>
    <w:rsid w:val="003F09F6"/>
    <w:rsid w:val="00413D2E"/>
    <w:rsid w:val="00425C86"/>
    <w:rsid w:val="004356C8"/>
    <w:rsid w:val="004B752B"/>
    <w:rsid w:val="004D57BB"/>
    <w:rsid w:val="00592091"/>
    <w:rsid w:val="00657629"/>
    <w:rsid w:val="006C75B2"/>
    <w:rsid w:val="0071539E"/>
    <w:rsid w:val="00830B75"/>
    <w:rsid w:val="008A5875"/>
    <w:rsid w:val="008E071F"/>
    <w:rsid w:val="009A0A02"/>
    <w:rsid w:val="00AB2DAB"/>
    <w:rsid w:val="00AC3F9F"/>
    <w:rsid w:val="00AE33AB"/>
    <w:rsid w:val="00CB7225"/>
    <w:rsid w:val="00CB7D90"/>
    <w:rsid w:val="00CE0930"/>
    <w:rsid w:val="00D10DDC"/>
    <w:rsid w:val="00DD259F"/>
    <w:rsid w:val="00DD691A"/>
    <w:rsid w:val="00E56FCD"/>
    <w:rsid w:val="00ED4471"/>
    <w:rsid w:val="00EE16D7"/>
    <w:rsid w:val="00F35693"/>
    <w:rsid w:val="00FA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B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13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13D2E"/>
    <w:rPr>
      <w:rFonts w:ascii="Calibri" w:eastAsia="Calibri" w:hAnsi="Calibri" w:cs="Times New Roman"/>
    </w:rPr>
  </w:style>
  <w:style w:type="table" w:customStyle="1" w:styleId="Table2">
    <w:name w:val="Table2"/>
    <w:uiPriority w:val="99"/>
    <w:rsid w:val="00372F2D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B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13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13D2E"/>
    <w:rPr>
      <w:rFonts w:ascii="Calibri" w:eastAsia="Calibri" w:hAnsi="Calibri" w:cs="Times New Roman"/>
    </w:rPr>
  </w:style>
  <w:style w:type="table" w:customStyle="1" w:styleId="Table2">
    <w:name w:val="Table2"/>
    <w:uiPriority w:val="99"/>
    <w:rsid w:val="00372F2D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5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50</Pages>
  <Words>13658</Words>
  <Characters>77855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Григорьева</cp:lastModifiedBy>
  <cp:revision>22</cp:revision>
  <cp:lastPrinted>2019-09-07T13:15:00Z</cp:lastPrinted>
  <dcterms:created xsi:type="dcterms:W3CDTF">2019-09-04T04:14:00Z</dcterms:created>
  <dcterms:modified xsi:type="dcterms:W3CDTF">2021-12-04T04:38:00Z</dcterms:modified>
</cp:coreProperties>
</file>